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C1706" w14:textId="77777777" w:rsidR="006177B0" w:rsidRDefault="006177B0" w:rsidP="006177B0"/>
    <w:tbl>
      <w:tblPr>
        <w:tblpPr w:leftFromText="141" w:rightFromText="141" w:vertAnchor="page" w:horzAnchor="margin" w:tblpY="1276"/>
        <w:tblW w:w="10140" w:type="dxa"/>
        <w:tblLayout w:type="fixed"/>
        <w:tblCellMar>
          <w:left w:w="70" w:type="dxa"/>
          <w:right w:w="70" w:type="dxa"/>
        </w:tblCellMar>
        <w:tblLook w:val="00A0" w:firstRow="1" w:lastRow="0" w:firstColumn="1" w:lastColumn="0" w:noHBand="0" w:noVBand="0"/>
      </w:tblPr>
      <w:tblGrid>
        <w:gridCol w:w="10140"/>
      </w:tblGrid>
      <w:tr w:rsidR="000019C8" w14:paraId="6A619869" w14:textId="77777777" w:rsidTr="001F3A4F">
        <w:trPr>
          <w:trHeight w:val="238"/>
        </w:trPr>
        <w:tc>
          <w:tcPr>
            <w:tcW w:w="10140" w:type="dxa"/>
            <w:hideMark/>
          </w:tcPr>
          <w:p w14:paraId="750C0D27" w14:textId="77777777" w:rsidR="000019C8" w:rsidRDefault="000019C8" w:rsidP="000019C8">
            <w:pPr>
              <w:keepNext/>
              <w:widowControl w:val="0"/>
              <w:autoSpaceDE w:val="0"/>
              <w:rPr>
                <w:sz w:val="20"/>
                <w:szCs w:val="20"/>
              </w:rPr>
            </w:pPr>
            <w:r>
              <w:rPr>
                <w:b/>
                <w:bCs/>
              </w:rPr>
              <w:t>Samodzielny Publiczny Gminny Zakład Opieki Zdrowotnej w Czchowie</w:t>
            </w:r>
          </w:p>
        </w:tc>
      </w:tr>
      <w:tr w:rsidR="000019C8" w14:paraId="3381950F" w14:textId="77777777" w:rsidTr="001F3A4F">
        <w:trPr>
          <w:trHeight w:val="229"/>
        </w:trPr>
        <w:tc>
          <w:tcPr>
            <w:tcW w:w="10140" w:type="dxa"/>
            <w:hideMark/>
          </w:tcPr>
          <w:p w14:paraId="3D20EF1A" w14:textId="77777777" w:rsidR="000019C8" w:rsidRDefault="000019C8" w:rsidP="000019C8">
            <w:pPr>
              <w:widowControl w:val="0"/>
              <w:autoSpaceDE w:val="0"/>
            </w:pPr>
            <w:r>
              <w:rPr>
                <w:b/>
                <w:bCs/>
              </w:rPr>
              <w:t>32-860 Czchów, ul. Sądecka 183</w:t>
            </w:r>
          </w:p>
        </w:tc>
      </w:tr>
      <w:tr w:rsidR="000019C8" w:rsidRPr="00E37D04" w14:paraId="71349B24" w14:textId="77777777" w:rsidTr="001F3A4F">
        <w:trPr>
          <w:trHeight w:val="238"/>
        </w:trPr>
        <w:tc>
          <w:tcPr>
            <w:tcW w:w="10140" w:type="dxa"/>
            <w:hideMark/>
          </w:tcPr>
          <w:p w14:paraId="0D402769" w14:textId="77777777" w:rsidR="000019C8" w:rsidRDefault="000019C8" w:rsidP="000019C8">
            <w:pPr>
              <w:widowControl w:val="0"/>
              <w:autoSpaceDE w:val="0"/>
              <w:rPr>
                <w:lang w:val="en-US"/>
              </w:rPr>
            </w:pPr>
            <w:proofErr w:type="spellStart"/>
            <w:r>
              <w:rPr>
                <w:b/>
                <w:bCs/>
                <w:lang w:val="en-US"/>
              </w:rPr>
              <w:t>tel</w:t>
            </w:r>
            <w:proofErr w:type="spellEnd"/>
            <w:r>
              <w:rPr>
                <w:b/>
                <w:bCs/>
                <w:lang w:val="en-US"/>
              </w:rPr>
              <w:t xml:space="preserve">/fax (14) 68 43 452                                                                    </w:t>
            </w:r>
            <w:r w:rsidR="004927BB">
              <w:rPr>
                <w:b/>
                <w:bCs/>
                <w:lang w:val="en-US"/>
              </w:rPr>
              <w:t xml:space="preserve">  e-mail: sek</w:t>
            </w:r>
            <w:r>
              <w:rPr>
                <w:b/>
                <w:bCs/>
                <w:lang w:val="en-US"/>
              </w:rPr>
              <w:t>retariat@gzoz.czchow.pl</w:t>
            </w:r>
          </w:p>
        </w:tc>
      </w:tr>
    </w:tbl>
    <w:p w14:paraId="0A30B688" w14:textId="77777777" w:rsidR="000019C8" w:rsidRPr="00097BCA" w:rsidRDefault="000019C8" w:rsidP="006F4D0E">
      <w:pPr>
        <w:rPr>
          <w:sz w:val="20"/>
          <w:szCs w:val="20"/>
          <w:lang w:val="en-US"/>
        </w:rPr>
      </w:pPr>
    </w:p>
    <w:p w14:paraId="09D73C07" w14:textId="77777777" w:rsidR="000019C8" w:rsidRPr="00097BCA" w:rsidRDefault="000019C8" w:rsidP="006F4D0E">
      <w:pPr>
        <w:rPr>
          <w:sz w:val="20"/>
          <w:szCs w:val="20"/>
          <w:lang w:val="en-US"/>
        </w:rPr>
      </w:pPr>
    </w:p>
    <w:p w14:paraId="212689FF" w14:textId="38A6B820" w:rsidR="006F4D0E" w:rsidRDefault="006F4D0E" w:rsidP="006F4D0E">
      <w:pPr>
        <w:rPr>
          <w:b/>
          <w:bCs/>
        </w:rPr>
      </w:pPr>
      <w:r>
        <w:rPr>
          <w:b/>
          <w:bCs/>
        </w:rPr>
        <w:t xml:space="preserve">Znak sprawy: </w:t>
      </w:r>
      <w:r w:rsidR="00692456">
        <w:rPr>
          <w:b/>
          <w:bCs/>
        </w:rPr>
        <w:t>SPGZOZ/</w:t>
      </w:r>
      <w:r w:rsidR="004F1203">
        <w:rPr>
          <w:b/>
          <w:bCs/>
        </w:rPr>
        <w:t>102</w:t>
      </w:r>
      <w:r w:rsidR="00311CA0">
        <w:rPr>
          <w:b/>
          <w:bCs/>
        </w:rPr>
        <w:t>/2</w:t>
      </w:r>
      <w:r w:rsidR="004F1203">
        <w:rPr>
          <w:b/>
          <w:bCs/>
        </w:rPr>
        <w:t>5</w:t>
      </w:r>
      <w:r w:rsidR="00311CA0">
        <w:rPr>
          <w:b/>
          <w:bCs/>
        </w:rPr>
        <w:t xml:space="preserve"> </w:t>
      </w:r>
      <w:r>
        <w:rPr>
          <w:b/>
          <w:bCs/>
        </w:rPr>
        <w:tab/>
        <w:t xml:space="preserve">  </w:t>
      </w:r>
      <w:r>
        <w:rPr>
          <w:b/>
          <w:bCs/>
        </w:rPr>
        <w:tab/>
      </w:r>
      <w:r>
        <w:rPr>
          <w:b/>
          <w:bCs/>
        </w:rPr>
        <w:tab/>
      </w:r>
      <w:r>
        <w:rPr>
          <w:b/>
          <w:bCs/>
        </w:rPr>
        <w:tab/>
      </w:r>
      <w:r>
        <w:rPr>
          <w:b/>
          <w:bCs/>
        </w:rPr>
        <w:tab/>
        <w:t xml:space="preserve">   </w:t>
      </w:r>
      <w:r w:rsidR="00311CA0">
        <w:rPr>
          <w:b/>
          <w:bCs/>
        </w:rPr>
        <w:t xml:space="preserve">      </w:t>
      </w:r>
      <w:r>
        <w:rPr>
          <w:b/>
          <w:bCs/>
        </w:rPr>
        <w:t xml:space="preserve">    </w:t>
      </w:r>
      <w:r w:rsidR="00311CA0">
        <w:rPr>
          <w:b/>
          <w:bCs/>
        </w:rPr>
        <w:t>Czchów</w:t>
      </w:r>
      <w:r>
        <w:rPr>
          <w:b/>
          <w:bCs/>
        </w:rPr>
        <w:t xml:space="preserve"> </w:t>
      </w:r>
      <w:r w:rsidR="004F1203">
        <w:rPr>
          <w:b/>
          <w:bCs/>
        </w:rPr>
        <w:t>2</w:t>
      </w:r>
      <w:r w:rsidR="00B65320">
        <w:rPr>
          <w:b/>
          <w:bCs/>
        </w:rPr>
        <w:t>3</w:t>
      </w:r>
      <w:r>
        <w:rPr>
          <w:b/>
          <w:bCs/>
        </w:rPr>
        <w:t>.</w:t>
      </w:r>
      <w:r w:rsidR="00692456">
        <w:rPr>
          <w:b/>
          <w:bCs/>
        </w:rPr>
        <w:t>10</w:t>
      </w:r>
      <w:r>
        <w:rPr>
          <w:b/>
          <w:bCs/>
        </w:rPr>
        <w:t>.20</w:t>
      </w:r>
      <w:r w:rsidR="00311CA0">
        <w:rPr>
          <w:b/>
          <w:bCs/>
        </w:rPr>
        <w:t>2</w:t>
      </w:r>
      <w:r w:rsidR="004F1203">
        <w:rPr>
          <w:b/>
          <w:bCs/>
        </w:rPr>
        <w:t>5</w:t>
      </w:r>
      <w:r w:rsidR="00BD33A1">
        <w:rPr>
          <w:b/>
          <w:bCs/>
        </w:rPr>
        <w:t xml:space="preserve"> r.</w:t>
      </w:r>
      <w:r>
        <w:rPr>
          <w:b/>
          <w:bCs/>
        </w:rPr>
        <w:t xml:space="preserve"> </w:t>
      </w:r>
    </w:p>
    <w:p w14:paraId="5E88D0FA" w14:textId="77777777" w:rsidR="000019C8" w:rsidRDefault="000019C8" w:rsidP="00311CA0">
      <w:pPr>
        <w:widowControl w:val="0"/>
        <w:autoSpaceDE w:val="0"/>
        <w:rPr>
          <w:b/>
          <w:bCs/>
        </w:rPr>
      </w:pPr>
    </w:p>
    <w:p w14:paraId="41C602C0" w14:textId="77777777" w:rsidR="000019C8" w:rsidRDefault="000019C8" w:rsidP="00311CA0">
      <w:pPr>
        <w:widowControl w:val="0"/>
        <w:autoSpaceDE w:val="0"/>
        <w:rPr>
          <w:b/>
          <w:bCs/>
        </w:rPr>
      </w:pPr>
    </w:p>
    <w:p w14:paraId="64646A39" w14:textId="5FA3671D" w:rsidR="001F3A4F" w:rsidRPr="003D4536" w:rsidRDefault="001F3A4F" w:rsidP="001F3A4F">
      <w:pPr>
        <w:contextualSpacing/>
        <w:rPr>
          <w:sz w:val="20"/>
          <w:szCs w:val="20"/>
        </w:rPr>
      </w:pPr>
      <w:r>
        <w:rPr>
          <w:color w:val="000000"/>
          <w:sz w:val="20"/>
          <w:szCs w:val="20"/>
        </w:rPr>
        <w:t xml:space="preserve">Podstawa prawna: Tryb </w:t>
      </w:r>
      <w:r w:rsidRPr="003D4536">
        <w:rPr>
          <w:color w:val="000000"/>
          <w:sz w:val="20"/>
          <w:szCs w:val="20"/>
        </w:rPr>
        <w:t xml:space="preserve">podstawowy bez negocjacji, </w:t>
      </w:r>
      <w:r>
        <w:rPr>
          <w:color w:val="000000"/>
          <w:sz w:val="20"/>
          <w:szCs w:val="20"/>
        </w:rPr>
        <w:t>zgodnie z</w:t>
      </w:r>
      <w:r w:rsidRPr="003D4536">
        <w:rPr>
          <w:color w:val="000000"/>
          <w:sz w:val="20"/>
          <w:szCs w:val="20"/>
        </w:rPr>
        <w:t xml:space="preserve"> art. 275 pkt 1 ustawy P</w:t>
      </w:r>
      <w:r>
        <w:rPr>
          <w:color w:val="000000"/>
          <w:sz w:val="20"/>
          <w:szCs w:val="20"/>
        </w:rPr>
        <w:t xml:space="preserve">rawo </w:t>
      </w:r>
      <w:r w:rsidRPr="003D4536">
        <w:rPr>
          <w:color w:val="000000"/>
          <w:sz w:val="20"/>
          <w:szCs w:val="20"/>
        </w:rPr>
        <w:t>z</w:t>
      </w:r>
      <w:r>
        <w:rPr>
          <w:color w:val="000000"/>
          <w:sz w:val="20"/>
          <w:szCs w:val="20"/>
        </w:rPr>
        <w:t xml:space="preserve">amówień </w:t>
      </w:r>
      <w:r w:rsidRPr="003D4536">
        <w:rPr>
          <w:color w:val="000000"/>
          <w:sz w:val="20"/>
          <w:szCs w:val="20"/>
        </w:rPr>
        <w:t>p</w:t>
      </w:r>
      <w:r>
        <w:rPr>
          <w:color w:val="000000"/>
          <w:sz w:val="20"/>
          <w:szCs w:val="20"/>
        </w:rPr>
        <w:t>ublicznych z dnia 11 września 2019 r (</w:t>
      </w:r>
      <w:proofErr w:type="spellStart"/>
      <w:r>
        <w:rPr>
          <w:color w:val="000000"/>
          <w:sz w:val="20"/>
          <w:szCs w:val="20"/>
        </w:rPr>
        <w:t>Dz.U.z</w:t>
      </w:r>
      <w:proofErr w:type="spellEnd"/>
      <w:r>
        <w:rPr>
          <w:color w:val="000000"/>
          <w:sz w:val="20"/>
          <w:szCs w:val="20"/>
        </w:rPr>
        <w:t xml:space="preserve"> 202</w:t>
      </w:r>
      <w:r w:rsidR="004F1203">
        <w:rPr>
          <w:color w:val="000000"/>
          <w:sz w:val="20"/>
          <w:szCs w:val="20"/>
        </w:rPr>
        <w:t>4</w:t>
      </w:r>
      <w:r>
        <w:rPr>
          <w:color w:val="000000"/>
          <w:sz w:val="20"/>
          <w:szCs w:val="20"/>
        </w:rPr>
        <w:t xml:space="preserve"> poz. 1</w:t>
      </w:r>
      <w:r w:rsidR="004F1203">
        <w:rPr>
          <w:color w:val="000000"/>
          <w:sz w:val="20"/>
          <w:szCs w:val="20"/>
        </w:rPr>
        <w:t>320</w:t>
      </w:r>
      <w:r>
        <w:rPr>
          <w:color w:val="000000"/>
          <w:sz w:val="20"/>
          <w:szCs w:val="20"/>
        </w:rPr>
        <w:t xml:space="preserve"> z późn.zm.)</w:t>
      </w:r>
      <w:r w:rsidRPr="003D4536">
        <w:rPr>
          <w:color w:val="000000"/>
          <w:sz w:val="20"/>
          <w:szCs w:val="20"/>
        </w:rPr>
        <w:t>.</w:t>
      </w:r>
    </w:p>
    <w:p w14:paraId="7B4BEAD0" w14:textId="77777777" w:rsidR="00311CA0" w:rsidRDefault="00311CA0" w:rsidP="000019C8">
      <w:pPr>
        <w:spacing w:line="276" w:lineRule="auto"/>
        <w:rPr>
          <w:b/>
        </w:rPr>
      </w:pPr>
    </w:p>
    <w:p w14:paraId="2A7C3329" w14:textId="77777777" w:rsidR="00311CA0" w:rsidRDefault="00311CA0" w:rsidP="00311CA0">
      <w:pPr>
        <w:widowControl w:val="0"/>
        <w:autoSpaceDE w:val="0"/>
        <w:spacing w:line="276" w:lineRule="auto"/>
        <w:rPr>
          <w:b/>
          <w:bCs/>
          <w:sz w:val="32"/>
          <w:szCs w:val="32"/>
        </w:rPr>
      </w:pPr>
    </w:p>
    <w:p w14:paraId="79C380A3" w14:textId="77777777" w:rsidR="00311CA0" w:rsidRPr="0003523D" w:rsidRDefault="00311CA0" w:rsidP="00311CA0">
      <w:pPr>
        <w:widowControl w:val="0"/>
        <w:autoSpaceDE w:val="0"/>
        <w:spacing w:line="276" w:lineRule="auto"/>
        <w:jc w:val="center"/>
        <w:rPr>
          <w:b/>
          <w:bCs/>
          <w:sz w:val="32"/>
          <w:szCs w:val="32"/>
        </w:rPr>
      </w:pPr>
      <w:r w:rsidRPr="0003523D">
        <w:rPr>
          <w:b/>
          <w:bCs/>
          <w:sz w:val="32"/>
          <w:szCs w:val="32"/>
        </w:rPr>
        <w:t>SPECYFIKACJA</w:t>
      </w:r>
    </w:p>
    <w:p w14:paraId="5C2AD7C3" w14:textId="77777777" w:rsidR="00311CA0" w:rsidRPr="0003523D" w:rsidRDefault="00311CA0" w:rsidP="00311CA0">
      <w:pPr>
        <w:widowControl w:val="0"/>
        <w:autoSpaceDE w:val="0"/>
        <w:spacing w:line="276" w:lineRule="auto"/>
        <w:jc w:val="center"/>
        <w:rPr>
          <w:b/>
          <w:bCs/>
          <w:sz w:val="32"/>
          <w:szCs w:val="32"/>
        </w:rPr>
      </w:pPr>
      <w:r w:rsidRPr="0003523D">
        <w:rPr>
          <w:b/>
          <w:bCs/>
          <w:sz w:val="32"/>
          <w:szCs w:val="32"/>
        </w:rPr>
        <w:t>WARUNKÓW ZAMÓWIENIA</w:t>
      </w:r>
    </w:p>
    <w:p w14:paraId="72A43911" w14:textId="77777777" w:rsidR="00311CA0" w:rsidRPr="0003523D" w:rsidRDefault="00311CA0" w:rsidP="00311CA0">
      <w:pPr>
        <w:widowControl w:val="0"/>
        <w:autoSpaceDE w:val="0"/>
        <w:spacing w:line="276" w:lineRule="auto"/>
        <w:jc w:val="center"/>
        <w:rPr>
          <w:b/>
          <w:bCs/>
          <w:sz w:val="32"/>
          <w:szCs w:val="32"/>
        </w:rPr>
      </w:pPr>
      <w:r w:rsidRPr="0003523D">
        <w:rPr>
          <w:b/>
          <w:bCs/>
          <w:sz w:val="32"/>
          <w:szCs w:val="32"/>
        </w:rPr>
        <w:t>zwana dalej „SWZ”</w:t>
      </w:r>
    </w:p>
    <w:p w14:paraId="212E2A3A" w14:textId="77777777" w:rsidR="00311CA0" w:rsidRDefault="00311CA0" w:rsidP="00311CA0">
      <w:pPr>
        <w:widowControl w:val="0"/>
        <w:tabs>
          <w:tab w:val="left" w:pos="2400"/>
        </w:tabs>
        <w:autoSpaceDE w:val="0"/>
        <w:autoSpaceDN w:val="0"/>
        <w:adjustRightInd w:val="0"/>
        <w:spacing w:line="276" w:lineRule="auto"/>
        <w:ind w:left="1320" w:hanging="1320"/>
        <w:jc w:val="center"/>
        <w:rPr>
          <w:b/>
          <w:sz w:val="28"/>
          <w:szCs w:val="28"/>
        </w:rPr>
      </w:pPr>
      <w:r w:rsidRPr="00E07A73">
        <w:rPr>
          <w:b/>
          <w:sz w:val="28"/>
          <w:szCs w:val="28"/>
        </w:rPr>
        <w:t xml:space="preserve">na dostawę: </w:t>
      </w:r>
    </w:p>
    <w:p w14:paraId="0316C007" w14:textId="77777777" w:rsidR="00DA4BD1" w:rsidRDefault="00DA4BD1" w:rsidP="000019C8">
      <w:pPr>
        <w:widowControl w:val="0"/>
        <w:tabs>
          <w:tab w:val="left" w:pos="2400"/>
        </w:tabs>
        <w:autoSpaceDE w:val="0"/>
        <w:autoSpaceDN w:val="0"/>
        <w:adjustRightInd w:val="0"/>
        <w:rPr>
          <w:bCs/>
        </w:rPr>
      </w:pPr>
    </w:p>
    <w:p w14:paraId="1AD16E90" w14:textId="77777777" w:rsidR="004B61F3" w:rsidRDefault="004B61F3" w:rsidP="004B61F3">
      <w:pPr>
        <w:widowControl w:val="0"/>
        <w:tabs>
          <w:tab w:val="left" w:pos="2400"/>
        </w:tabs>
        <w:autoSpaceDE w:val="0"/>
        <w:autoSpaceDN w:val="0"/>
        <w:adjustRightInd w:val="0"/>
        <w:spacing w:line="360" w:lineRule="auto"/>
        <w:ind w:left="1320" w:hanging="1320"/>
        <w:jc w:val="center"/>
        <w:rPr>
          <w:b/>
          <w:bCs/>
          <w:sz w:val="28"/>
          <w:szCs w:val="28"/>
        </w:rPr>
      </w:pPr>
      <w:r>
        <w:rPr>
          <w:b/>
          <w:bCs/>
          <w:sz w:val="28"/>
          <w:szCs w:val="28"/>
        </w:rPr>
        <w:t>„</w:t>
      </w:r>
      <w:r w:rsidR="00692456">
        <w:rPr>
          <w:b/>
          <w:bCs/>
          <w:sz w:val="28"/>
          <w:szCs w:val="28"/>
        </w:rPr>
        <w:t>Preparatów odżywiania wewnątrzjelitowego</w:t>
      </w:r>
      <w:r>
        <w:rPr>
          <w:b/>
          <w:bCs/>
          <w:sz w:val="28"/>
          <w:szCs w:val="28"/>
        </w:rPr>
        <w:t>”</w:t>
      </w:r>
    </w:p>
    <w:p w14:paraId="6F8B4F9F" w14:textId="15224F40" w:rsidR="004B61F3" w:rsidRDefault="004B61F3" w:rsidP="004B61F3">
      <w:pPr>
        <w:widowControl w:val="0"/>
        <w:autoSpaceDE w:val="0"/>
        <w:autoSpaceDN w:val="0"/>
        <w:adjustRightInd w:val="0"/>
        <w:jc w:val="both"/>
      </w:pPr>
      <w:r>
        <w:t>CPV:</w:t>
      </w:r>
      <w:r w:rsidR="004F1203">
        <w:t xml:space="preserve"> </w:t>
      </w:r>
      <w:r>
        <w:t>3369</w:t>
      </w:r>
      <w:r w:rsidR="00692456">
        <w:t>2510-5</w:t>
      </w:r>
      <w:r w:rsidR="004F1203">
        <w:t xml:space="preserve"> </w:t>
      </w:r>
      <w:r w:rsidR="00692456">
        <w:t>Preparaty odżywiania wewnątrzjelitowego</w:t>
      </w:r>
    </w:p>
    <w:p w14:paraId="4E7A7847" w14:textId="77777777" w:rsidR="00654FC6" w:rsidRDefault="00654FC6" w:rsidP="00D21FDD">
      <w:pPr>
        <w:ind w:left="720" w:hanging="720"/>
        <w:rPr>
          <w:color w:val="000000"/>
        </w:rPr>
      </w:pPr>
    </w:p>
    <w:p w14:paraId="4B651CD3" w14:textId="77777777" w:rsidR="006F4D0E" w:rsidRDefault="006F4D0E" w:rsidP="006F4D0E"/>
    <w:p w14:paraId="010FAD1D" w14:textId="77777777" w:rsidR="006F4D0E" w:rsidRDefault="006F4D0E" w:rsidP="006F4D0E">
      <w:pPr>
        <w:widowControl w:val="0"/>
        <w:autoSpaceDE w:val="0"/>
        <w:autoSpaceDN w:val="0"/>
        <w:adjustRightInd w:val="0"/>
        <w:jc w:val="both"/>
        <w:rPr>
          <w:bCs/>
        </w:rPr>
      </w:pPr>
    </w:p>
    <w:p w14:paraId="5170D892" w14:textId="77777777" w:rsidR="006F4D0E" w:rsidRDefault="006F4D0E" w:rsidP="006F4D0E">
      <w:pPr>
        <w:widowControl w:val="0"/>
        <w:autoSpaceDE w:val="0"/>
        <w:autoSpaceDN w:val="0"/>
        <w:adjustRightInd w:val="0"/>
        <w:jc w:val="both"/>
        <w:rPr>
          <w:b/>
          <w:bCs/>
        </w:rPr>
      </w:pPr>
      <w:r>
        <w:rPr>
          <w:b/>
          <w:bCs/>
        </w:rPr>
        <w:t xml:space="preserve">dla Samodzielnego Publicznego </w:t>
      </w:r>
      <w:r w:rsidR="000019C8">
        <w:rPr>
          <w:b/>
          <w:bCs/>
        </w:rPr>
        <w:t>Gminnego Zakładu</w:t>
      </w:r>
      <w:r>
        <w:rPr>
          <w:b/>
          <w:bCs/>
        </w:rPr>
        <w:t xml:space="preserve"> Opieki Zdrowotnej w </w:t>
      </w:r>
      <w:r w:rsidR="000019C8">
        <w:rPr>
          <w:b/>
          <w:bCs/>
        </w:rPr>
        <w:t xml:space="preserve">Czchowie </w:t>
      </w:r>
      <w:r>
        <w:rPr>
          <w:b/>
          <w:bCs/>
        </w:rPr>
        <w:t xml:space="preserve">ul: </w:t>
      </w:r>
      <w:r w:rsidR="000019C8">
        <w:rPr>
          <w:b/>
          <w:bCs/>
        </w:rPr>
        <w:t>Sądecka 183</w:t>
      </w:r>
    </w:p>
    <w:p w14:paraId="71314B3A" w14:textId="77777777" w:rsidR="006F4D0E" w:rsidRDefault="006F4D0E" w:rsidP="006F4D0E">
      <w:pPr>
        <w:widowControl w:val="0"/>
        <w:autoSpaceDE w:val="0"/>
        <w:autoSpaceDN w:val="0"/>
        <w:adjustRightInd w:val="0"/>
        <w:spacing w:line="360" w:lineRule="auto"/>
        <w:jc w:val="both"/>
        <w:rPr>
          <w:sz w:val="22"/>
          <w:szCs w:val="22"/>
        </w:rPr>
      </w:pPr>
    </w:p>
    <w:p w14:paraId="0B1FF4D9" w14:textId="77777777" w:rsidR="006F4D0E" w:rsidRDefault="006F4D0E" w:rsidP="006F4D0E">
      <w:pPr>
        <w:widowControl w:val="0"/>
        <w:autoSpaceDE w:val="0"/>
        <w:autoSpaceDN w:val="0"/>
        <w:adjustRightInd w:val="0"/>
        <w:jc w:val="both"/>
        <w:rPr>
          <w:b/>
          <w:bCs/>
          <w:i/>
          <w:iCs/>
          <w:sz w:val="22"/>
          <w:szCs w:val="22"/>
        </w:rPr>
      </w:pPr>
      <w:r>
        <w:rPr>
          <w:b/>
          <w:bCs/>
          <w:i/>
          <w:iCs/>
          <w:sz w:val="22"/>
          <w:szCs w:val="22"/>
        </w:rPr>
        <w:t>Oferentem może być osoba fizyczna, osoba prawna lub jednostka  organizacyjna nie posiadająca osobowości prawnej. Wykonawcy mogą wspólnie ubiegać się o udzielenie zamówienia, w takim przypadku ustanawiają pełnomocnika do reprezentowania ich w postępowaniu, albo reprezentowania w postępowaniu i zawarcia umowy. Podmioty występujące wspólnie ponoszą solidarną odpowiedzialność   za niewykonanie lub nienależyte wykonanie zamówienia.</w:t>
      </w:r>
    </w:p>
    <w:p w14:paraId="6400D736" w14:textId="77777777" w:rsidR="006F4D0E" w:rsidRDefault="006F4D0E" w:rsidP="006F4D0E">
      <w:pPr>
        <w:widowControl w:val="0"/>
        <w:autoSpaceDE w:val="0"/>
        <w:autoSpaceDN w:val="0"/>
        <w:adjustRightInd w:val="0"/>
        <w:spacing w:line="360" w:lineRule="auto"/>
        <w:jc w:val="both"/>
        <w:rPr>
          <w:sz w:val="22"/>
          <w:szCs w:val="22"/>
        </w:rPr>
      </w:pPr>
    </w:p>
    <w:p w14:paraId="0F4D1D2B" w14:textId="77777777" w:rsidR="00197A37" w:rsidRDefault="00197A37" w:rsidP="006F4D0E">
      <w:pPr>
        <w:widowControl w:val="0"/>
        <w:autoSpaceDE w:val="0"/>
        <w:autoSpaceDN w:val="0"/>
        <w:adjustRightInd w:val="0"/>
        <w:spacing w:line="360" w:lineRule="auto"/>
        <w:jc w:val="both"/>
        <w:rPr>
          <w:sz w:val="22"/>
          <w:szCs w:val="22"/>
        </w:rPr>
      </w:pPr>
    </w:p>
    <w:p w14:paraId="1C64B957" w14:textId="77777777" w:rsidR="00197A37" w:rsidRDefault="00197A37" w:rsidP="006F4D0E">
      <w:pPr>
        <w:widowControl w:val="0"/>
        <w:autoSpaceDE w:val="0"/>
        <w:autoSpaceDN w:val="0"/>
        <w:adjustRightInd w:val="0"/>
        <w:spacing w:line="360" w:lineRule="auto"/>
        <w:jc w:val="both"/>
        <w:rPr>
          <w:sz w:val="22"/>
          <w:szCs w:val="22"/>
        </w:rPr>
      </w:pPr>
    </w:p>
    <w:p w14:paraId="5F26F35A" w14:textId="77777777" w:rsidR="00197A37" w:rsidRDefault="00197A37" w:rsidP="006F4D0E">
      <w:pPr>
        <w:widowControl w:val="0"/>
        <w:autoSpaceDE w:val="0"/>
        <w:autoSpaceDN w:val="0"/>
        <w:adjustRightInd w:val="0"/>
        <w:spacing w:line="360" w:lineRule="auto"/>
        <w:jc w:val="both"/>
        <w:rPr>
          <w:sz w:val="22"/>
          <w:szCs w:val="22"/>
        </w:rPr>
      </w:pPr>
    </w:p>
    <w:p w14:paraId="7452BF19" w14:textId="77777777" w:rsidR="00197A37" w:rsidRDefault="00197A37" w:rsidP="006F4D0E">
      <w:pPr>
        <w:widowControl w:val="0"/>
        <w:autoSpaceDE w:val="0"/>
        <w:autoSpaceDN w:val="0"/>
        <w:adjustRightInd w:val="0"/>
        <w:spacing w:line="360" w:lineRule="auto"/>
        <w:jc w:val="both"/>
        <w:rPr>
          <w:sz w:val="22"/>
          <w:szCs w:val="22"/>
        </w:rPr>
      </w:pPr>
    </w:p>
    <w:p w14:paraId="257A2881" w14:textId="77777777" w:rsidR="006F4D0E" w:rsidRDefault="006F4D0E" w:rsidP="006F4D0E">
      <w:pPr>
        <w:widowControl w:val="0"/>
        <w:autoSpaceDE w:val="0"/>
        <w:autoSpaceDN w:val="0"/>
        <w:adjustRightInd w:val="0"/>
        <w:spacing w:line="360" w:lineRule="auto"/>
        <w:jc w:val="both"/>
        <w:rPr>
          <w:sz w:val="22"/>
          <w:szCs w:val="22"/>
        </w:rPr>
      </w:pPr>
      <w:r>
        <w:rPr>
          <w:sz w:val="22"/>
          <w:szCs w:val="22"/>
        </w:rPr>
        <w:t xml:space="preserve">                                                                                                                       Specyfikację zatwierdzono:</w:t>
      </w:r>
    </w:p>
    <w:p w14:paraId="5A70B19B" w14:textId="069BE2CD" w:rsidR="006F4D0E" w:rsidRDefault="006F4D0E" w:rsidP="006F4D0E">
      <w:pPr>
        <w:widowControl w:val="0"/>
        <w:autoSpaceDE w:val="0"/>
        <w:autoSpaceDN w:val="0"/>
        <w:adjustRightInd w:val="0"/>
        <w:spacing w:line="360" w:lineRule="auto"/>
        <w:jc w:val="both"/>
        <w:rPr>
          <w:sz w:val="22"/>
          <w:szCs w:val="22"/>
        </w:rPr>
      </w:pPr>
      <w:r>
        <w:rPr>
          <w:sz w:val="22"/>
          <w:szCs w:val="22"/>
        </w:rPr>
        <w:t xml:space="preserve">                                                                                                                       w dniu:.. </w:t>
      </w:r>
      <w:r w:rsidR="004F1203">
        <w:rPr>
          <w:sz w:val="22"/>
          <w:szCs w:val="22"/>
        </w:rPr>
        <w:t>2</w:t>
      </w:r>
      <w:r w:rsidR="007D6AD4">
        <w:rPr>
          <w:sz w:val="22"/>
          <w:szCs w:val="22"/>
        </w:rPr>
        <w:t>3</w:t>
      </w:r>
      <w:r w:rsidR="001F3A4F">
        <w:rPr>
          <w:sz w:val="22"/>
          <w:szCs w:val="22"/>
        </w:rPr>
        <w:t>.10.202</w:t>
      </w:r>
      <w:r w:rsidR="004F1203">
        <w:rPr>
          <w:sz w:val="22"/>
          <w:szCs w:val="22"/>
        </w:rPr>
        <w:t>5</w:t>
      </w:r>
      <w:r w:rsidR="001F3A4F">
        <w:rPr>
          <w:sz w:val="22"/>
          <w:szCs w:val="22"/>
        </w:rPr>
        <w:t xml:space="preserve"> r.</w:t>
      </w:r>
    </w:p>
    <w:p w14:paraId="305A71DC" w14:textId="77777777" w:rsidR="001F3A4F" w:rsidRDefault="001F3A4F" w:rsidP="006F4D0E">
      <w:pPr>
        <w:widowControl w:val="0"/>
        <w:autoSpaceDE w:val="0"/>
        <w:autoSpaceDN w:val="0"/>
        <w:adjustRightInd w:val="0"/>
        <w:spacing w:line="360" w:lineRule="auto"/>
        <w:jc w:val="both"/>
        <w:rPr>
          <w:sz w:val="22"/>
          <w:szCs w:val="22"/>
        </w:rPr>
      </w:pPr>
    </w:p>
    <w:p w14:paraId="18CEC3A4" w14:textId="77777777" w:rsidR="006F4D0E" w:rsidRDefault="006F4D0E" w:rsidP="006F4D0E">
      <w:pPr>
        <w:widowControl w:val="0"/>
        <w:autoSpaceDE w:val="0"/>
        <w:autoSpaceDN w:val="0"/>
        <w:adjustRightInd w:val="0"/>
        <w:spacing w:line="360" w:lineRule="auto"/>
        <w:jc w:val="both"/>
        <w:rPr>
          <w:sz w:val="22"/>
          <w:szCs w:val="22"/>
        </w:rPr>
      </w:pPr>
      <w:r>
        <w:rPr>
          <w:sz w:val="22"/>
          <w:szCs w:val="22"/>
        </w:rPr>
        <w:t xml:space="preserve">                                                                                                                               .....................................</w:t>
      </w:r>
    </w:p>
    <w:p w14:paraId="4F341F54" w14:textId="77777777" w:rsidR="006F4D0E" w:rsidRDefault="006F4D0E" w:rsidP="006F4D0E">
      <w:pPr>
        <w:widowControl w:val="0"/>
        <w:autoSpaceDE w:val="0"/>
        <w:autoSpaceDN w:val="0"/>
        <w:adjustRightInd w:val="0"/>
        <w:spacing w:line="360" w:lineRule="auto"/>
        <w:jc w:val="both"/>
        <w:rPr>
          <w:sz w:val="22"/>
          <w:szCs w:val="22"/>
        </w:rPr>
      </w:pPr>
      <w:r>
        <w:rPr>
          <w:sz w:val="22"/>
          <w:szCs w:val="22"/>
        </w:rPr>
        <w:t xml:space="preserve">                                                                                                                                       / podpis/</w:t>
      </w:r>
    </w:p>
    <w:p w14:paraId="1DA2AE90" w14:textId="77777777" w:rsidR="002F6A95" w:rsidRDefault="002F6A95" w:rsidP="006F4D0E">
      <w:pPr>
        <w:widowControl w:val="0"/>
        <w:autoSpaceDE w:val="0"/>
        <w:autoSpaceDN w:val="0"/>
        <w:adjustRightInd w:val="0"/>
        <w:spacing w:line="360" w:lineRule="auto"/>
        <w:jc w:val="center"/>
        <w:rPr>
          <w:b/>
          <w:bCs/>
          <w:sz w:val="28"/>
          <w:szCs w:val="28"/>
        </w:rPr>
      </w:pPr>
    </w:p>
    <w:p w14:paraId="050F8403" w14:textId="77777777" w:rsidR="00460800" w:rsidRDefault="00460800" w:rsidP="006F4D0E">
      <w:pPr>
        <w:widowControl w:val="0"/>
        <w:autoSpaceDE w:val="0"/>
        <w:autoSpaceDN w:val="0"/>
        <w:adjustRightInd w:val="0"/>
        <w:spacing w:line="360" w:lineRule="auto"/>
        <w:jc w:val="center"/>
        <w:rPr>
          <w:b/>
          <w:bCs/>
          <w:sz w:val="28"/>
          <w:szCs w:val="28"/>
        </w:rPr>
      </w:pPr>
    </w:p>
    <w:p w14:paraId="3F481552" w14:textId="77777777" w:rsidR="001F3A4F" w:rsidRDefault="001F3A4F" w:rsidP="006F4D0E">
      <w:pPr>
        <w:widowControl w:val="0"/>
        <w:autoSpaceDE w:val="0"/>
        <w:autoSpaceDN w:val="0"/>
        <w:adjustRightInd w:val="0"/>
        <w:spacing w:line="360" w:lineRule="auto"/>
        <w:jc w:val="center"/>
        <w:rPr>
          <w:b/>
          <w:bCs/>
          <w:sz w:val="28"/>
          <w:szCs w:val="28"/>
        </w:rPr>
      </w:pPr>
    </w:p>
    <w:p w14:paraId="4B66C766" w14:textId="77777777" w:rsidR="001F3A4F" w:rsidRPr="003D4536" w:rsidRDefault="001F3A4F" w:rsidP="001F3A4F">
      <w:pPr>
        <w:contextualSpacing/>
        <w:jc w:val="center"/>
        <w:rPr>
          <w:b/>
          <w:color w:val="000000"/>
        </w:rPr>
      </w:pPr>
      <w:r w:rsidRPr="003D4536">
        <w:rPr>
          <w:b/>
          <w:color w:val="000000"/>
          <w:sz w:val="28"/>
          <w:szCs w:val="28"/>
        </w:rPr>
        <w:lastRenderedPageBreak/>
        <w:t>ROZDZIAŁ I</w:t>
      </w:r>
    </w:p>
    <w:p w14:paraId="40FC8160" w14:textId="77777777" w:rsidR="001F3A4F" w:rsidRPr="003D4536" w:rsidRDefault="001F3A4F" w:rsidP="001F3A4F">
      <w:pPr>
        <w:pStyle w:val="Akapitzlist"/>
        <w:numPr>
          <w:ilvl w:val="0"/>
          <w:numId w:val="7"/>
        </w:numPr>
        <w:spacing w:after="120"/>
        <w:ind w:left="426" w:hanging="426"/>
        <w:jc w:val="both"/>
        <w:rPr>
          <w:color w:val="000000"/>
        </w:rPr>
      </w:pPr>
      <w:r w:rsidRPr="003D4536">
        <w:rPr>
          <w:b/>
          <w:color w:val="000000"/>
        </w:rPr>
        <w:t>Informacje wstępne:</w:t>
      </w:r>
    </w:p>
    <w:p w14:paraId="31FC1A3D" w14:textId="1B5C89B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color w:val="000000"/>
          <w:sz w:val="20"/>
          <w:szCs w:val="20"/>
        </w:rPr>
        <w:t>Podstawa prawna: USTAWA z dnia 11 września 2019 r. Prawo zamówień publicznych (Dz. U. z 202</w:t>
      </w:r>
      <w:r w:rsidR="004F1203">
        <w:rPr>
          <w:color w:val="000000"/>
          <w:sz w:val="20"/>
          <w:szCs w:val="20"/>
        </w:rPr>
        <w:t>4</w:t>
      </w:r>
      <w:r w:rsidRPr="003D4536">
        <w:rPr>
          <w:color w:val="000000"/>
          <w:sz w:val="20"/>
          <w:szCs w:val="20"/>
        </w:rPr>
        <w:t xml:space="preserve"> r., poz. 1</w:t>
      </w:r>
      <w:r w:rsidR="004F1203">
        <w:rPr>
          <w:color w:val="000000"/>
          <w:sz w:val="20"/>
          <w:szCs w:val="20"/>
        </w:rPr>
        <w:t>320</w:t>
      </w:r>
      <w:r w:rsidRPr="003D4536">
        <w:rPr>
          <w:color w:val="000000"/>
          <w:sz w:val="20"/>
          <w:szCs w:val="20"/>
        </w:rPr>
        <w:t xml:space="preserve"> z póź.zm) zwana dalej „ustawą </w:t>
      </w:r>
      <w:proofErr w:type="spellStart"/>
      <w:r w:rsidRPr="003D4536">
        <w:rPr>
          <w:color w:val="000000"/>
          <w:sz w:val="20"/>
          <w:szCs w:val="20"/>
        </w:rPr>
        <w:t>Pzp</w:t>
      </w:r>
      <w:proofErr w:type="spellEnd"/>
      <w:r w:rsidRPr="003D4536">
        <w:rPr>
          <w:color w:val="000000"/>
          <w:sz w:val="20"/>
          <w:szCs w:val="20"/>
        </w:rPr>
        <w:t>”.</w:t>
      </w:r>
    </w:p>
    <w:p w14:paraId="2F877240" w14:textId="7777777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color w:val="000000"/>
          <w:sz w:val="20"/>
          <w:szCs w:val="20"/>
        </w:rPr>
        <w:t xml:space="preserve">Niniejsze postępowanie prowadzone jest w trybie podstawowym bez negocjacji, o jakim stanowi art. 275 pkt 1 ustawy </w:t>
      </w:r>
      <w:proofErr w:type="spellStart"/>
      <w:r w:rsidRPr="003D4536">
        <w:rPr>
          <w:color w:val="000000"/>
          <w:sz w:val="20"/>
          <w:szCs w:val="20"/>
        </w:rPr>
        <w:t>Pzp</w:t>
      </w:r>
      <w:proofErr w:type="spellEnd"/>
      <w:r w:rsidRPr="003D4536">
        <w:rPr>
          <w:color w:val="000000"/>
          <w:sz w:val="20"/>
          <w:szCs w:val="20"/>
        </w:rPr>
        <w:t xml:space="preserve">. Zamawiający nie przewiduje wyboru najkorzystniejszej oferty z możliwością prowadzenia negocjacji. </w:t>
      </w:r>
    </w:p>
    <w:p w14:paraId="7A36BDCA" w14:textId="7777777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sz w:val="20"/>
          <w:szCs w:val="20"/>
        </w:rPr>
        <w:t xml:space="preserve">Wartość zamówienia nie przekracza kwot, określonych w art. 3 ustawy </w:t>
      </w:r>
      <w:proofErr w:type="spellStart"/>
      <w:r w:rsidRPr="003D4536">
        <w:rPr>
          <w:sz w:val="20"/>
          <w:szCs w:val="20"/>
        </w:rPr>
        <w:t>Pzp</w:t>
      </w:r>
      <w:proofErr w:type="spellEnd"/>
      <w:r w:rsidRPr="003D4536">
        <w:rPr>
          <w:sz w:val="20"/>
          <w:szCs w:val="20"/>
        </w:rPr>
        <w:t>.</w:t>
      </w:r>
    </w:p>
    <w:p w14:paraId="211BE599" w14:textId="7777777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color w:val="000000"/>
          <w:sz w:val="20"/>
          <w:szCs w:val="20"/>
        </w:rPr>
        <w:t>Koszty związane z przygotowaniem i złożeniem ofert ponosi Oferent.</w:t>
      </w:r>
    </w:p>
    <w:p w14:paraId="4643D1C2" w14:textId="7777777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color w:val="000000"/>
          <w:sz w:val="20"/>
          <w:szCs w:val="20"/>
        </w:rPr>
        <w:t>Oferent powinien dokładnie zapoznać się z całością niniejszej SWZ.</w:t>
      </w:r>
    </w:p>
    <w:p w14:paraId="32D2DBA4" w14:textId="7777777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color w:val="000000"/>
          <w:sz w:val="20"/>
          <w:szCs w:val="20"/>
        </w:rPr>
        <w:t>Oferent może złożyć tylko jedną ofertę.</w:t>
      </w:r>
    </w:p>
    <w:p w14:paraId="5E40E616" w14:textId="77777777" w:rsidR="001F3A4F" w:rsidRPr="003D4536" w:rsidRDefault="001F3A4F" w:rsidP="001F3A4F">
      <w:pPr>
        <w:pStyle w:val="Akapitzlist"/>
        <w:numPr>
          <w:ilvl w:val="1"/>
          <w:numId w:val="7"/>
        </w:numPr>
        <w:tabs>
          <w:tab w:val="left" w:pos="709"/>
        </w:tabs>
        <w:spacing w:after="120"/>
        <w:ind w:left="709" w:hanging="425"/>
        <w:jc w:val="both"/>
        <w:rPr>
          <w:color w:val="000000"/>
          <w:sz w:val="20"/>
          <w:szCs w:val="20"/>
        </w:rPr>
      </w:pPr>
      <w:r w:rsidRPr="003D4536">
        <w:rPr>
          <w:color w:val="000000"/>
          <w:sz w:val="20"/>
          <w:szCs w:val="20"/>
        </w:rPr>
        <w:t>Ofertę sporządza się w języku polskim.</w:t>
      </w:r>
    </w:p>
    <w:p w14:paraId="7AC7CD14" w14:textId="77777777" w:rsidR="001F3A4F" w:rsidRPr="003D4536" w:rsidRDefault="001F3A4F" w:rsidP="001F3A4F">
      <w:pPr>
        <w:pStyle w:val="Akapitzlist"/>
        <w:numPr>
          <w:ilvl w:val="1"/>
          <w:numId w:val="7"/>
        </w:numPr>
        <w:tabs>
          <w:tab w:val="left" w:pos="709"/>
        </w:tabs>
        <w:spacing w:after="120"/>
        <w:ind w:left="709" w:hanging="425"/>
        <w:jc w:val="both"/>
        <w:rPr>
          <w:sz w:val="20"/>
          <w:szCs w:val="20"/>
        </w:rPr>
      </w:pPr>
      <w:r w:rsidRPr="003D4536">
        <w:rPr>
          <w:color w:val="000000"/>
          <w:sz w:val="20"/>
          <w:szCs w:val="20"/>
        </w:rPr>
        <w:t>Treść oferty musi odpowiadać treści SWZ.</w:t>
      </w:r>
    </w:p>
    <w:p w14:paraId="5E137877" w14:textId="77777777" w:rsidR="001F3A4F" w:rsidRPr="003D4536" w:rsidRDefault="001F3A4F" w:rsidP="001F3A4F">
      <w:pPr>
        <w:pStyle w:val="Akapitzlist"/>
        <w:numPr>
          <w:ilvl w:val="1"/>
          <w:numId w:val="7"/>
        </w:numPr>
        <w:tabs>
          <w:tab w:val="left" w:pos="709"/>
        </w:tabs>
        <w:spacing w:after="120"/>
        <w:ind w:left="709" w:hanging="425"/>
        <w:jc w:val="both"/>
        <w:rPr>
          <w:b/>
          <w:sz w:val="20"/>
          <w:szCs w:val="20"/>
        </w:rPr>
      </w:pPr>
      <w:r w:rsidRPr="003D4536">
        <w:rPr>
          <w:sz w:val="20"/>
          <w:szCs w:val="20"/>
        </w:rPr>
        <w:t xml:space="preserve">Wszelkie informacje przedstawione w niniejszej SWZ służyć mają wyłącznie przygotowaniu oferty </w:t>
      </w:r>
      <w:r w:rsidRPr="003D4536">
        <w:rPr>
          <w:sz w:val="20"/>
          <w:szCs w:val="20"/>
        </w:rPr>
        <w:br/>
        <w:t>i w żadnym wypadku nie powinny być wykorzystywane w inny sposób.</w:t>
      </w:r>
    </w:p>
    <w:p w14:paraId="2C016558" w14:textId="77777777" w:rsidR="006F4D0E" w:rsidRPr="004B5945" w:rsidRDefault="006F4D0E" w:rsidP="006F4D0E">
      <w:pPr>
        <w:widowControl w:val="0"/>
        <w:autoSpaceDE w:val="0"/>
        <w:autoSpaceDN w:val="0"/>
        <w:adjustRightInd w:val="0"/>
        <w:jc w:val="center"/>
        <w:rPr>
          <w:b/>
          <w:bCs/>
          <w:sz w:val="20"/>
          <w:szCs w:val="20"/>
        </w:rPr>
      </w:pPr>
    </w:p>
    <w:p w14:paraId="4C999AF6" w14:textId="77777777" w:rsidR="006F4D0E" w:rsidRPr="004B5945" w:rsidRDefault="001F3A4F" w:rsidP="000019C8">
      <w:pPr>
        <w:widowControl w:val="0"/>
        <w:autoSpaceDE w:val="0"/>
        <w:autoSpaceDN w:val="0"/>
        <w:adjustRightInd w:val="0"/>
        <w:rPr>
          <w:b/>
          <w:bCs/>
          <w:sz w:val="20"/>
          <w:szCs w:val="20"/>
        </w:rPr>
      </w:pPr>
      <w:r>
        <w:rPr>
          <w:b/>
          <w:bCs/>
          <w:sz w:val="20"/>
          <w:szCs w:val="20"/>
        </w:rPr>
        <w:t xml:space="preserve">2. </w:t>
      </w:r>
      <w:r w:rsidR="006F4D0E" w:rsidRPr="004B5945">
        <w:rPr>
          <w:b/>
          <w:bCs/>
          <w:sz w:val="20"/>
          <w:szCs w:val="20"/>
        </w:rPr>
        <w:t xml:space="preserve"> INFORMACJE SZCZEGÓŁOWE</w:t>
      </w:r>
    </w:p>
    <w:p w14:paraId="3BDABFD6" w14:textId="77777777" w:rsidR="006F4D0E" w:rsidRPr="004B5945" w:rsidRDefault="006F4D0E" w:rsidP="006F4D0E">
      <w:pPr>
        <w:widowControl w:val="0"/>
        <w:autoSpaceDE w:val="0"/>
        <w:autoSpaceDN w:val="0"/>
        <w:adjustRightInd w:val="0"/>
        <w:jc w:val="center"/>
        <w:rPr>
          <w:b/>
          <w:bCs/>
          <w:sz w:val="20"/>
          <w:szCs w:val="20"/>
        </w:rPr>
      </w:pPr>
    </w:p>
    <w:p w14:paraId="51FE40DE" w14:textId="230266B5" w:rsidR="006F4D0E" w:rsidRPr="004B5945" w:rsidRDefault="001F3A4F" w:rsidP="006F4D0E">
      <w:pPr>
        <w:keepNext/>
        <w:widowControl w:val="0"/>
        <w:tabs>
          <w:tab w:val="left" w:pos="360"/>
          <w:tab w:val="left" w:pos="1800"/>
        </w:tabs>
        <w:autoSpaceDE w:val="0"/>
        <w:autoSpaceDN w:val="0"/>
        <w:adjustRightInd w:val="0"/>
        <w:ind w:left="142" w:hanging="142"/>
        <w:jc w:val="both"/>
        <w:rPr>
          <w:bCs/>
          <w:sz w:val="20"/>
          <w:szCs w:val="20"/>
        </w:rPr>
      </w:pPr>
      <w:r>
        <w:rPr>
          <w:b/>
          <w:bCs/>
          <w:sz w:val="20"/>
          <w:szCs w:val="20"/>
        </w:rPr>
        <w:t xml:space="preserve">2.1. </w:t>
      </w:r>
      <w:r w:rsidR="004F1203" w:rsidRPr="004F1203">
        <w:rPr>
          <w:sz w:val="20"/>
          <w:szCs w:val="20"/>
        </w:rPr>
        <w:t xml:space="preserve">Dane </w:t>
      </w:r>
      <w:r w:rsidR="006F4D0E" w:rsidRPr="004F1203">
        <w:rPr>
          <w:sz w:val="20"/>
          <w:szCs w:val="20"/>
        </w:rPr>
        <w:t>Z</w:t>
      </w:r>
      <w:r w:rsidR="006F4D0E" w:rsidRPr="004B5945">
        <w:rPr>
          <w:bCs/>
          <w:sz w:val="20"/>
          <w:szCs w:val="20"/>
        </w:rPr>
        <w:t>amawiając</w:t>
      </w:r>
      <w:r w:rsidR="004F1203">
        <w:rPr>
          <w:bCs/>
          <w:sz w:val="20"/>
          <w:szCs w:val="20"/>
        </w:rPr>
        <w:t>ego</w:t>
      </w:r>
      <w:r w:rsidR="006F4D0E" w:rsidRPr="004B5945">
        <w:rPr>
          <w:bCs/>
          <w:sz w:val="20"/>
          <w:szCs w:val="20"/>
        </w:rPr>
        <w:t xml:space="preserve">: Samodzielny Publiczny </w:t>
      </w:r>
      <w:r w:rsidR="009731F5" w:rsidRPr="004B5945">
        <w:rPr>
          <w:bCs/>
          <w:sz w:val="20"/>
          <w:szCs w:val="20"/>
        </w:rPr>
        <w:t>Gminny Zakład</w:t>
      </w:r>
      <w:r w:rsidR="006F4D0E" w:rsidRPr="004B5945">
        <w:rPr>
          <w:bCs/>
          <w:sz w:val="20"/>
          <w:szCs w:val="20"/>
        </w:rPr>
        <w:t xml:space="preserve"> Opieki Zdrowotnej w </w:t>
      </w:r>
      <w:r w:rsidR="009731F5" w:rsidRPr="004B5945">
        <w:rPr>
          <w:bCs/>
          <w:sz w:val="20"/>
          <w:szCs w:val="20"/>
        </w:rPr>
        <w:t xml:space="preserve">Czchowie,  </w:t>
      </w:r>
      <w:r w:rsidR="006F4D0E" w:rsidRPr="004B5945">
        <w:rPr>
          <w:bCs/>
          <w:sz w:val="20"/>
          <w:szCs w:val="20"/>
        </w:rPr>
        <w:t>32-8</w:t>
      </w:r>
      <w:r w:rsidR="009731F5" w:rsidRPr="004B5945">
        <w:rPr>
          <w:bCs/>
          <w:sz w:val="20"/>
          <w:szCs w:val="20"/>
        </w:rPr>
        <w:t>60 Czchów, ul. Sądecka 183</w:t>
      </w:r>
    </w:p>
    <w:p w14:paraId="220B7378" w14:textId="77777777" w:rsidR="006F4D0E" w:rsidRPr="004B5945" w:rsidRDefault="009731F5" w:rsidP="006F4D0E">
      <w:pPr>
        <w:keepNext/>
        <w:widowControl w:val="0"/>
        <w:tabs>
          <w:tab w:val="left" w:pos="360"/>
          <w:tab w:val="left" w:pos="1800"/>
        </w:tabs>
        <w:autoSpaceDE w:val="0"/>
        <w:autoSpaceDN w:val="0"/>
        <w:adjustRightInd w:val="0"/>
        <w:ind w:left="340" w:hanging="340"/>
        <w:jc w:val="both"/>
        <w:rPr>
          <w:bCs/>
          <w:sz w:val="20"/>
          <w:szCs w:val="20"/>
        </w:rPr>
      </w:pPr>
      <w:r w:rsidRPr="004B5945">
        <w:rPr>
          <w:bCs/>
          <w:sz w:val="20"/>
          <w:szCs w:val="20"/>
        </w:rPr>
        <w:t xml:space="preserve">  adres email do korespondencji: </w:t>
      </w:r>
      <w:hyperlink r:id="rId8" w:history="1">
        <w:r w:rsidRPr="004B5945">
          <w:rPr>
            <w:rStyle w:val="Hipercze"/>
            <w:bCs/>
            <w:sz w:val="20"/>
            <w:szCs w:val="20"/>
          </w:rPr>
          <w:t>sekretariat@gzoz.czchow.pl</w:t>
        </w:r>
      </w:hyperlink>
    </w:p>
    <w:p w14:paraId="2C598EDF" w14:textId="77777777" w:rsidR="009731F5" w:rsidRPr="004B5945" w:rsidRDefault="009731F5" w:rsidP="006F4D0E">
      <w:pPr>
        <w:keepNext/>
        <w:widowControl w:val="0"/>
        <w:tabs>
          <w:tab w:val="left" w:pos="360"/>
          <w:tab w:val="left" w:pos="1800"/>
        </w:tabs>
        <w:autoSpaceDE w:val="0"/>
        <w:autoSpaceDN w:val="0"/>
        <w:adjustRightInd w:val="0"/>
        <w:ind w:left="340" w:hanging="340"/>
        <w:jc w:val="both"/>
        <w:rPr>
          <w:bCs/>
          <w:sz w:val="20"/>
          <w:szCs w:val="20"/>
        </w:rPr>
      </w:pPr>
      <w:r w:rsidRPr="004B5945">
        <w:rPr>
          <w:bCs/>
          <w:sz w:val="20"/>
          <w:szCs w:val="20"/>
        </w:rPr>
        <w:t xml:space="preserve">   </w:t>
      </w:r>
      <w:proofErr w:type="spellStart"/>
      <w:r w:rsidRPr="004B5945">
        <w:rPr>
          <w:bCs/>
          <w:sz w:val="20"/>
          <w:szCs w:val="20"/>
        </w:rPr>
        <w:t>tel</w:t>
      </w:r>
      <w:proofErr w:type="spellEnd"/>
      <w:r w:rsidRPr="004B5945">
        <w:rPr>
          <w:bCs/>
          <w:sz w:val="20"/>
          <w:szCs w:val="20"/>
        </w:rPr>
        <w:t>/fax: 14 68 43 452: godziny pracy 7</w:t>
      </w:r>
      <w:r w:rsidRPr="004B5945">
        <w:rPr>
          <w:bCs/>
          <w:sz w:val="20"/>
          <w:szCs w:val="20"/>
          <w:vertAlign w:val="superscript"/>
        </w:rPr>
        <w:t>00</w:t>
      </w:r>
      <w:r w:rsidRPr="004B5945">
        <w:rPr>
          <w:bCs/>
          <w:sz w:val="20"/>
          <w:szCs w:val="20"/>
        </w:rPr>
        <w:t>-14</w:t>
      </w:r>
      <w:r w:rsidRPr="004B5945">
        <w:rPr>
          <w:bCs/>
          <w:sz w:val="20"/>
          <w:szCs w:val="20"/>
          <w:vertAlign w:val="superscript"/>
        </w:rPr>
        <w:t>35</w:t>
      </w:r>
    </w:p>
    <w:p w14:paraId="02CAD768" w14:textId="2C83E98F" w:rsidR="009731F5" w:rsidRDefault="009731F5" w:rsidP="006F4D0E">
      <w:pPr>
        <w:keepNext/>
        <w:widowControl w:val="0"/>
        <w:tabs>
          <w:tab w:val="left" w:pos="360"/>
          <w:tab w:val="left" w:pos="1800"/>
        </w:tabs>
        <w:autoSpaceDE w:val="0"/>
        <w:autoSpaceDN w:val="0"/>
        <w:adjustRightInd w:val="0"/>
        <w:ind w:left="340" w:hanging="340"/>
        <w:jc w:val="both"/>
        <w:rPr>
          <w:bCs/>
          <w:sz w:val="20"/>
          <w:szCs w:val="20"/>
        </w:rPr>
      </w:pPr>
      <w:r w:rsidRPr="004B5945">
        <w:rPr>
          <w:bCs/>
          <w:sz w:val="20"/>
          <w:szCs w:val="20"/>
        </w:rPr>
        <w:t xml:space="preserve">   adres strony internetowej: </w:t>
      </w:r>
      <w:hyperlink r:id="rId9" w:history="1">
        <w:r w:rsidR="004F1203" w:rsidRPr="003B096C">
          <w:rPr>
            <w:rStyle w:val="Hipercze"/>
            <w:bCs/>
            <w:sz w:val="20"/>
            <w:szCs w:val="20"/>
          </w:rPr>
          <w:t>www.gzoz.czchow.pl</w:t>
        </w:r>
      </w:hyperlink>
    </w:p>
    <w:p w14:paraId="3FB5F318" w14:textId="77777777" w:rsidR="004F1203" w:rsidRPr="004B5945" w:rsidRDefault="004F1203" w:rsidP="006F4D0E">
      <w:pPr>
        <w:keepNext/>
        <w:widowControl w:val="0"/>
        <w:tabs>
          <w:tab w:val="left" w:pos="360"/>
          <w:tab w:val="left" w:pos="1800"/>
        </w:tabs>
        <w:autoSpaceDE w:val="0"/>
        <w:autoSpaceDN w:val="0"/>
        <w:adjustRightInd w:val="0"/>
        <w:ind w:left="340" w:hanging="340"/>
        <w:jc w:val="both"/>
        <w:rPr>
          <w:bCs/>
          <w:sz w:val="20"/>
          <w:szCs w:val="20"/>
        </w:rPr>
      </w:pPr>
    </w:p>
    <w:p w14:paraId="7FDD47F9" w14:textId="47B922FE" w:rsidR="001E70D7" w:rsidRDefault="001F3A4F" w:rsidP="001F3A4F">
      <w:pPr>
        <w:spacing w:after="120"/>
        <w:jc w:val="both"/>
      </w:pPr>
      <w:r w:rsidRPr="001F3A4F">
        <w:rPr>
          <w:b/>
          <w:noProof/>
          <w:sz w:val="20"/>
          <w:szCs w:val="20"/>
        </w:rPr>
        <w:t>2.2.Adres strony internetowej prowadzonego postępowania</w:t>
      </w:r>
      <w:r w:rsidRPr="001F3A4F">
        <w:rPr>
          <w:noProof/>
          <w:sz w:val="20"/>
          <w:szCs w:val="20"/>
        </w:rPr>
        <w:t xml:space="preserve"> - na stronie tej udostępniane będą też zmiany i wyjaśnienia treści SWZ oraz inne dokumenty zamówienia bezpośrednio związane z postępowaniem o udzielenie zamówienia (link prowadzący bezpośrednio do widoku postępowania na Platformie e-Zamówienia):</w:t>
      </w:r>
      <w:r w:rsidRPr="003D4536">
        <w:t xml:space="preserve"> </w:t>
      </w:r>
    </w:p>
    <w:p w14:paraId="30E7C362" w14:textId="3B3A5419" w:rsidR="001E70D7" w:rsidRPr="001E70D7" w:rsidRDefault="001E70D7" w:rsidP="001F3A4F">
      <w:pPr>
        <w:spacing w:after="120"/>
        <w:jc w:val="both"/>
        <w:rPr>
          <w:color w:val="EE0000"/>
          <w:sz w:val="20"/>
          <w:szCs w:val="20"/>
        </w:rPr>
      </w:pPr>
      <w:r w:rsidRPr="001E70D7">
        <w:rPr>
          <w:color w:val="EE0000"/>
          <w:sz w:val="20"/>
          <w:szCs w:val="20"/>
        </w:rPr>
        <w:t>https://ezamowienia.gov.pl/mp-client/tenders/ocds-148610-4b01943a-b17f-42b5-96ba-f5392593e1c7</w:t>
      </w:r>
    </w:p>
    <w:p w14:paraId="21D8F269" w14:textId="64F68712" w:rsidR="004378EF" w:rsidRPr="001E70D7" w:rsidRDefault="001F3A4F" w:rsidP="004378EF">
      <w:pPr>
        <w:pStyle w:val="Nagwek3"/>
        <w:rPr>
          <w:color w:val="EE0000"/>
          <w:sz w:val="27"/>
          <w:szCs w:val="27"/>
        </w:rPr>
      </w:pPr>
      <w:r w:rsidRPr="001F3A4F">
        <w:rPr>
          <w:color w:val="FF0000"/>
        </w:rPr>
        <w:t>Identyfikator (ID) postępowania na Platformie e-Zamówienia:</w:t>
      </w:r>
      <w:r w:rsidRPr="001F3A4F">
        <w:rPr>
          <w:color w:val="FF0000"/>
          <w:sz w:val="22"/>
          <w:szCs w:val="22"/>
        </w:rPr>
        <w:t xml:space="preserve"> </w:t>
      </w:r>
      <w:r w:rsidR="001E70D7" w:rsidRPr="001E70D7">
        <w:rPr>
          <w:color w:val="EE0000"/>
        </w:rPr>
        <w:t>ocds-148610-4b01943a-b17f-42b5-96ba-f5392593e1c7</w:t>
      </w:r>
    </w:p>
    <w:p w14:paraId="61157F88" w14:textId="1AD85C3F" w:rsidR="001F3A4F" w:rsidRDefault="001F3A4F" w:rsidP="001F3A4F">
      <w:pPr>
        <w:spacing w:after="120"/>
        <w:jc w:val="both"/>
        <w:rPr>
          <w:color w:val="FF0000"/>
          <w:sz w:val="22"/>
          <w:szCs w:val="22"/>
        </w:rPr>
      </w:pPr>
    </w:p>
    <w:p w14:paraId="421D9F90" w14:textId="23F2625D" w:rsidR="001F3A4F" w:rsidRDefault="001F3A4F" w:rsidP="001F3A4F">
      <w:pPr>
        <w:spacing w:after="120"/>
        <w:jc w:val="both"/>
        <w:rPr>
          <w:i/>
          <w:iCs/>
          <w:sz w:val="20"/>
          <w:szCs w:val="20"/>
        </w:rPr>
      </w:pPr>
      <w:r w:rsidRPr="001F3A4F">
        <w:rPr>
          <w:b/>
          <w:sz w:val="20"/>
          <w:szCs w:val="20"/>
        </w:rPr>
        <w:t>2.</w:t>
      </w:r>
      <w:r w:rsidR="007F4A88">
        <w:rPr>
          <w:b/>
          <w:sz w:val="20"/>
          <w:szCs w:val="20"/>
        </w:rPr>
        <w:t>3</w:t>
      </w:r>
      <w:r w:rsidRPr="001F3A4F">
        <w:rPr>
          <w:b/>
          <w:sz w:val="20"/>
          <w:szCs w:val="20"/>
        </w:rPr>
        <w:t>.</w:t>
      </w:r>
      <w:r w:rsidRPr="001F3A4F">
        <w:rPr>
          <w:sz w:val="20"/>
          <w:szCs w:val="20"/>
        </w:rPr>
        <w:t>Postępowanie można wyszukać również ze strony głównej Platformy e-Zamówienia (przycisk „Przeglądaj postępowania/konkursy”</w:t>
      </w:r>
      <w:r w:rsidRPr="001F3A4F">
        <w:rPr>
          <w:i/>
          <w:iCs/>
          <w:sz w:val="20"/>
          <w:szCs w:val="20"/>
        </w:rPr>
        <w:t>).</w:t>
      </w:r>
    </w:p>
    <w:p w14:paraId="32233F10" w14:textId="442765ED" w:rsidR="007F4A88" w:rsidRPr="007F4A88" w:rsidRDefault="007F4A88" w:rsidP="001F3A4F">
      <w:pPr>
        <w:spacing w:after="120"/>
        <w:jc w:val="both"/>
        <w:rPr>
          <w:b/>
          <w:bCs/>
          <w:sz w:val="20"/>
          <w:szCs w:val="20"/>
        </w:rPr>
      </w:pPr>
      <w:r w:rsidRPr="007F4A88">
        <w:rPr>
          <w:b/>
          <w:bCs/>
          <w:sz w:val="20"/>
          <w:szCs w:val="20"/>
        </w:rPr>
        <w:t>2.4.</w:t>
      </w:r>
      <w:r w:rsidRPr="007F4A88">
        <w:rPr>
          <w:sz w:val="20"/>
          <w:szCs w:val="20"/>
        </w:rPr>
        <w:t>Postępowanie prowadzone jest przy użyciu środków komunikacji elektronicznej.</w:t>
      </w:r>
    </w:p>
    <w:p w14:paraId="057F2EAF" w14:textId="77777777" w:rsidR="001F3A4F" w:rsidRPr="000331D7" w:rsidRDefault="001F3A4F" w:rsidP="001F3A4F">
      <w:pPr>
        <w:spacing w:after="120"/>
        <w:jc w:val="both"/>
      </w:pPr>
      <w:bookmarkStart w:id="0" w:name="_Hlk58573067"/>
      <w:bookmarkStart w:id="1" w:name="_Hlk58573042"/>
      <w:r>
        <w:rPr>
          <w:b/>
        </w:rPr>
        <w:t xml:space="preserve">3. </w:t>
      </w:r>
      <w:r w:rsidRPr="001F3A4F">
        <w:rPr>
          <w:b/>
        </w:rPr>
        <w:t xml:space="preserve">Opis przedmiotu zamówienia: </w:t>
      </w:r>
    </w:p>
    <w:p w14:paraId="7B2E9B1B" w14:textId="77777777" w:rsidR="001F3A4F" w:rsidRPr="007F4A88" w:rsidRDefault="001F3A4F" w:rsidP="007F4A88">
      <w:pPr>
        <w:spacing w:after="120"/>
        <w:jc w:val="both"/>
        <w:rPr>
          <w:rStyle w:val="st"/>
          <w:sz w:val="20"/>
          <w:szCs w:val="20"/>
        </w:rPr>
      </w:pPr>
      <w:r w:rsidRPr="007F4A88">
        <w:rPr>
          <w:b/>
          <w:sz w:val="20"/>
          <w:szCs w:val="20"/>
        </w:rPr>
        <w:t>3.1.</w:t>
      </w:r>
      <w:r w:rsidRPr="007F4A88">
        <w:rPr>
          <w:sz w:val="20"/>
          <w:szCs w:val="20"/>
        </w:rPr>
        <w:t xml:space="preserve"> Przedmiotem zamówienia jest dostawa </w:t>
      </w:r>
      <w:r w:rsidRPr="007F4A88">
        <w:rPr>
          <w:b/>
          <w:bCs/>
          <w:sz w:val="20"/>
          <w:szCs w:val="20"/>
        </w:rPr>
        <w:t>„Preparatów odżywiania wewnątrzjelitowego”,</w:t>
      </w:r>
      <w:r w:rsidRPr="007F4A88">
        <w:rPr>
          <w:sz w:val="20"/>
          <w:szCs w:val="20"/>
        </w:rPr>
        <w:t xml:space="preserve"> </w:t>
      </w:r>
      <w:r w:rsidRPr="007F4A88">
        <w:rPr>
          <w:rStyle w:val="st"/>
          <w:sz w:val="20"/>
          <w:szCs w:val="20"/>
        </w:rPr>
        <w:t>dla Samodzielnego Publicznego Gminnego Zakładu Opieki Zdrowotnej w Czchowie</w:t>
      </w:r>
    </w:p>
    <w:p w14:paraId="4601491A" w14:textId="3A15019B" w:rsidR="001F3A4F" w:rsidRPr="007F4A88" w:rsidRDefault="001F3A4F" w:rsidP="007F4A88">
      <w:pPr>
        <w:rPr>
          <w:rStyle w:val="st"/>
          <w:sz w:val="20"/>
          <w:szCs w:val="20"/>
        </w:rPr>
      </w:pPr>
      <w:r w:rsidRPr="007F4A88">
        <w:rPr>
          <w:sz w:val="20"/>
          <w:szCs w:val="20"/>
        </w:rPr>
        <w:t>CPV:33692510-5 preparaty odżywiania wewnątrzjelitowego</w:t>
      </w:r>
      <w:r w:rsidRPr="007F4A88">
        <w:rPr>
          <w:rStyle w:val="st"/>
          <w:sz w:val="20"/>
          <w:szCs w:val="20"/>
        </w:rPr>
        <w:t xml:space="preserve"> </w:t>
      </w:r>
    </w:p>
    <w:p w14:paraId="3A5E52AC" w14:textId="77777777" w:rsidR="001F3A4F" w:rsidRPr="000331D7" w:rsidRDefault="001F3A4F" w:rsidP="001F3A4F">
      <w:pPr>
        <w:pStyle w:val="Akapitzlist"/>
        <w:ind w:left="426"/>
        <w:contextualSpacing w:val="0"/>
        <w:rPr>
          <w:sz w:val="20"/>
          <w:szCs w:val="20"/>
        </w:rPr>
      </w:pPr>
    </w:p>
    <w:p w14:paraId="4F965D5C" w14:textId="4B077A32" w:rsidR="001F3A4F" w:rsidRDefault="001F3A4F" w:rsidP="007F4A88">
      <w:pPr>
        <w:spacing w:after="120"/>
        <w:jc w:val="both"/>
        <w:rPr>
          <w:b/>
          <w:i/>
          <w:sz w:val="20"/>
          <w:szCs w:val="20"/>
          <w:u w:val="single"/>
        </w:rPr>
      </w:pPr>
      <w:r w:rsidRPr="007F4A88">
        <w:rPr>
          <w:b/>
          <w:i/>
          <w:sz w:val="20"/>
          <w:szCs w:val="20"/>
          <w:u w:val="single"/>
        </w:rPr>
        <w:t>Szczegółowy opis przedmiotu zamówienia stanowi załącznik nr 1 niniejszej SWZ</w:t>
      </w:r>
      <w:bookmarkEnd w:id="0"/>
      <w:bookmarkEnd w:id="1"/>
      <w:r w:rsidR="007F4A88">
        <w:rPr>
          <w:b/>
          <w:i/>
          <w:sz w:val="20"/>
          <w:szCs w:val="20"/>
          <w:u w:val="single"/>
        </w:rPr>
        <w:t xml:space="preserve"> (Formularz cenowy szczegółowy) oraz załącznik nr 4 do SWZ (projektowanie postanowienia umowy).</w:t>
      </w:r>
    </w:p>
    <w:p w14:paraId="7CF39492" w14:textId="169D39CF" w:rsidR="004615B3" w:rsidRPr="007F4A88" w:rsidRDefault="004615B3" w:rsidP="007F4A88">
      <w:pPr>
        <w:spacing w:after="120"/>
        <w:jc w:val="both"/>
        <w:rPr>
          <w:b/>
          <w:i/>
          <w:sz w:val="20"/>
          <w:szCs w:val="20"/>
          <w:u w:val="single"/>
        </w:rPr>
      </w:pPr>
      <w:r>
        <w:rPr>
          <w:b/>
          <w:i/>
          <w:sz w:val="20"/>
          <w:szCs w:val="20"/>
          <w:u w:val="single"/>
        </w:rPr>
        <w:t>Uwaga:</w:t>
      </w:r>
    </w:p>
    <w:p w14:paraId="72ED5D29" w14:textId="77777777" w:rsidR="004615B3" w:rsidRPr="004615B3" w:rsidRDefault="004615B3" w:rsidP="004615B3">
      <w:pPr>
        <w:pStyle w:val="Akapitzlist"/>
        <w:ind w:left="360"/>
        <w:rPr>
          <w:rFonts w:eastAsia="Calibri"/>
          <w:i/>
          <w:iCs/>
          <w:color w:val="000000"/>
          <w:sz w:val="20"/>
          <w:szCs w:val="20"/>
          <w:lang w:eastAsia="en-US"/>
        </w:rPr>
      </w:pPr>
      <w:r w:rsidRPr="004615B3">
        <w:rPr>
          <w:rFonts w:eastAsia="Calibri"/>
          <w:i/>
          <w:iCs/>
          <w:color w:val="000000"/>
          <w:sz w:val="20"/>
          <w:szCs w:val="20"/>
          <w:lang w:eastAsia="en-US"/>
        </w:rPr>
        <w:t xml:space="preserve">a) W przypadku, gdy w opisie przedmiotu zamówienia materiały lub technologie wykonania robót zostały opisana poprzez wskazanie nazw własnych, znaków towarowych, patentów lub pochodzenia zastosowanych materiałów, lub wykonania usługi charakteryzuje konkretnego wykonawcę, Zamawiający dopuszcza zgodnie z zapisem art.101 ust.4 zastosowanie produktów równoważnych. </w:t>
      </w:r>
    </w:p>
    <w:p w14:paraId="171BE1BD" w14:textId="77777777" w:rsidR="004615B3" w:rsidRPr="004615B3" w:rsidRDefault="004615B3" w:rsidP="004615B3">
      <w:pPr>
        <w:pStyle w:val="Akapitzlist"/>
        <w:ind w:left="360"/>
        <w:rPr>
          <w:rFonts w:eastAsia="Calibri"/>
          <w:i/>
          <w:iCs/>
          <w:color w:val="000000"/>
          <w:sz w:val="20"/>
          <w:szCs w:val="20"/>
          <w:lang w:eastAsia="en-US"/>
        </w:rPr>
      </w:pPr>
      <w:r w:rsidRPr="004615B3">
        <w:rPr>
          <w:rFonts w:eastAsia="Calibri"/>
          <w:i/>
          <w:iCs/>
          <w:color w:val="000000"/>
          <w:sz w:val="20"/>
          <w:szCs w:val="20"/>
          <w:lang w:eastAsia="en-US"/>
        </w:rPr>
        <w:t xml:space="preserve">b) Wszelkie produkty pochodzące od konkretnych producentów określają minimalne parametry jakościowe i cechy użytkowe, jakim muszą odpowiadać zastosowane produkty, aby spełniać minimalne parametry jakościowe stawiane przez Zamawiającego i stanowią wyłącznie wzorzec jakościowy dla wykonania przedmiotu zamówienia. Zastosowane w dokumentacji projektowej konkretne nazwy produktów itp. materiałów zostały zaczerpnięte z ogólnie dostępnych źródeł tj. katalogów, stron internetowych producentów. Określenie przykładowych nazw produktów konkretnych producentów, ma jedynie na celu doprecyzowanie poziomu oczekiwań Zamawiającego, w stosunku do określonego rozwiązania technicznego. Posługiwanie się nazwami producentów lub konkretnych produktów ma wyłącznie charakter przykładowy, Zamawiający jednocześnie dopuszcza produkty równoważne o parametrach jakościowych i cechach użytkowych, co najmniej na poziomie parametrów wskazanego produktu lub lepszych. </w:t>
      </w:r>
    </w:p>
    <w:p w14:paraId="4CC4BFF5" w14:textId="77777777" w:rsidR="001F3A4F" w:rsidRPr="001F3A4F" w:rsidRDefault="001F3A4F" w:rsidP="001F3A4F">
      <w:pPr>
        <w:pStyle w:val="Akapitzlist"/>
        <w:ind w:left="360"/>
        <w:rPr>
          <w:rFonts w:eastAsia="Calibri"/>
          <w:b/>
          <w:bCs/>
          <w:i/>
          <w:iCs/>
          <w:color w:val="000000"/>
          <w:sz w:val="20"/>
          <w:szCs w:val="20"/>
          <w:lang w:eastAsia="en-US"/>
        </w:rPr>
      </w:pPr>
    </w:p>
    <w:p w14:paraId="3304F425" w14:textId="70C07031" w:rsidR="001F3A4F" w:rsidRPr="001F3A4F" w:rsidRDefault="001F3A4F" w:rsidP="001F3A4F">
      <w:pPr>
        <w:spacing w:after="120"/>
        <w:ind w:left="142"/>
        <w:jc w:val="both"/>
        <w:rPr>
          <w:rFonts w:eastAsia="Calibri"/>
          <w:b/>
          <w:bCs/>
          <w:sz w:val="20"/>
          <w:szCs w:val="20"/>
          <w:u w:val="single"/>
          <w:lang w:eastAsia="ar-SA"/>
        </w:rPr>
      </w:pPr>
      <w:r w:rsidRPr="008D5687">
        <w:rPr>
          <w:rFonts w:eastAsia="SimSun"/>
          <w:b/>
          <w:kern w:val="2"/>
          <w:sz w:val="20"/>
          <w:szCs w:val="20"/>
          <w:lang w:eastAsia="ar-SA"/>
        </w:rPr>
        <w:lastRenderedPageBreak/>
        <w:t>3.</w:t>
      </w:r>
      <w:r w:rsidR="007F4A88">
        <w:rPr>
          <w:rFonts w:eastAsia="SimSun"/>
          <w:b/>
          <w:kern w:val="2"/>
          <w:sz w:val="20"/>
          <w:szCs w:val="20"/>
          <w:lang w:eastAsia="ar-SA"/>
        </w:rPr>
        <w:t>2</w:t>
      </w:r>
      <w:r w:rsidRPr="008D5687">
        <w:rPr>
          <w:rFonts w:eastAsia="SimSun"/>
          <w:b/>
          <w:kern w:val="2"/>
          <w:sz w:val="20"/>
          <w:szCs w:val="20"/>
          <w:lang w:eastAsia="ar-SA"/>
        </w:rPr>
        <w:t>.</w:t>
      </w:r>
      <w:r>
        <w:rPr>
          <w:rFonts w:eastAsia="SimSun"/>
          <w:b/>
          <w:kern w:val="2"/>
          <w:sz w:val="20"/>
          <w:szCs w:val="20"/>
          <w:u w:val="single"/>
          <w:lang w:eastAsia="ar-SA"/>
        </w:rPr>
        <w:t xml:space="preserve"> </w:t>
      </w:r>
      <w:r w:rsidRPr="001F3A4F">
        <w:rPr>
          <w:rFonts w:eastAsia="SimSun"/>
          <w:b/>
          <w:kern w:val="2"/>
          <w:sz w:val="20"/>
          <w:szCs w:val="20"/>
          <w:u w:val="single"/>
          <w:lang w:eastAsia="ar-SA"/>
        </w:rPr>
        <w:t>Zamawiający  nie dopuszcza składanie ofert częściowych,</w:t>
      </w:r>
      <w:r w:rsidRPr="001F3A4F">
        <w:rPr>
          <w:rFonts w:eastAsia="Calibri"/>
          <w:b/>
          <w:bCs/>
          <w:sz w:val="20"/>
          <w:szCs w:val="20"/>
          <w:u w:val="single"/>
          <w:lang w:eastAsia="ar-SA"/>
        </w:rPr>
        <w:t xml:space="preserve"> o których mowa w art. 7 pkt 15 ustawy </w:t>
      </w:r>
      <w:proofErr w:type="spellStart"/>
      <w:r w:rsidRPr="001F3A4F">
        <w:rPr>
          <w:rFonts w:eastAsia="Calibri"/>
          <w:b/>
          <w:bCs/>
          <w:sz w:val="20"/>
          <w:szCs w:val="20"/>
          <w:u w:val="single"/>
          <w:lang w:eastAsia="ar-SA"/>
        </w:rPr>
        <w:t>Pzp</w:t>
      </w:r>
      <w:proofErr w:type="spellEnd"/>
      <w:r w:rsidRPr="001F3A4F">
        <w:rPr>
          <w:rFonts w:eastAsia="Calibri"/>
          <w:b/>
          <w:bCs/>
          <w:sz w:val="20"/>
          <w:szCs w:val="20"/>
          <w:u w:val="single"/>
          <w:lang w:eastAsia="ar-SA"/>
        </w:rPr>
        <w:t>.</w:t>
      </w:r>
    </w:p>
    <w:p w14:paraId="6016F69F" w14:textId="77777777" w:rsidR="001F3A4F" w:rsidRDefault="001F3A4F" w:rsidP="001F3A4F">
      <w:pPr>
        <w:pStyle w:val="Akapitzlist"/>
        <w:ind w:left="426"/>
        <w:rPr>
          <w:rFonts w:eastAsia="Calibri"/>
          <w:sz w:val="20"/>
          <w:szCs w:val="20"/>
          <w:lang w:eastAsia="ar-SA"/>
        </w:rPr>
      </w:pPr>
    </w:p>
    <w:p w14:paraId="0D01FA30" w14:textId="77777777" w:rsidR="004615B3" w:rsidRPr="004615B3" w:rsidRDefault="004615B3" w:rsidP="004615B3">
      <w:pPr>
        <w:pStyle w:val="Akapitzlist"/>
        <w:ind w:left="360"/>
        <w:rPr>
          <w:rFonts w:eastAsia="SimSun"/>
          <w:kern w:val="2"/>
          <w:sz w:val="20"/>
          <w:szCs w:val="20"/>
          <w:lang w:eastAsia="ar-SA"/>
        </w:rPr>
      </w:pPr>
      <w:r w:rsidRPr="004615B3">
        <w:rPr>
          <w:rFonts w:eastAsia="SimSun"/>
          <w:kern w:val="2"/>
          <w:sz w:val="20"/>
          <w:szCs w:val="20"/>
          <w:lang w:eastAsia="ar-SA"/>
        </w:rPr>
        <w:t xml:space="preserve">Zamawiający nie dzieli zamówienia na części ze względu na niepodzielność przedmiotu zamówienia. Podzielenie przedmiotu zamówienia wiązałoby się z koniecznością zawierania i w konsekwencji koordynowania wielu umów, co jest nieefektywne i niekorzystne zarówno dla realizacji przedmiotu zamówienia jako całości jak i dla Zamawiającego. </w:t>
      </w:r>
    </w:p>
    <w:p w14:paraId="6C002107" w14:textId="31CE4479" w:rsidR="001F3A4F" w:rsidRDefault="004615B3" w:rsidP="004615B3">
      <w:pPr>
        <w:pStyle w:val="Akapitzlist"/>
        <w:ind w:left="360"/>
        <w:contextualSpacing w:val="0"/>
        <w:rPr>
          <w:rFonts w:eastAsia="SimSun"/>
          <w:kern w:val="2"/>
          <w:sz w:val="20"/>
          <w:szCs w:val="20"/>
          <w:lang w:eastAsia="ar-SA"/>
        </w:rPr>
      </w:pPr>
      <w:r w:rsidRPr="004615B3">
        <w:rPr>
          <w:rFonts w:eastAsia="SimSun"/>
          <w:kern w:val="2"/>
          <w:sz w:val="20"/>
          <w:szCs w:val="20"/>
          <w:lang w:eastAsia="ar-SA"/>
        </w:rPr>
        <w:t xml:space="preserve">Jednocześnie brak podziału zamówienia na części nie powoduje ograniczenia konkurencji oraz zapewnia równy dostęp podmiotów z sektora małych i średnich przedsiębiorstw. </w:t>
      </w:r>
    </w:p>
    <w:p w14:paraId="5BFFFFA1" w14:textId="77777777" w:rsidR="001F3A4F" w:rsidRPr="008E5BEE" w:rsidRDefault="001F3A4F" w:rsidP="001F3A4F">
      <w:pPr>
        <w:pStyle w:val="Akapitzlist"/>
        <w:ind w:left="360"/>
        <w:contextualSpacing w:val="0"/>
        <w:rPr>
          <w:rFonts w:eastAsia="SimSun"/>
          <w:kern w:val="2"/>
          <w:sz w:val="20"/>
          <w:szCs w:val="20"/>
          <w:lang w:eastAsia="ar-SA"/>
        </w:rPr>
      </w:pPr>
    </w:p>
    <w:p w14:paraId="06FEA785" w14:textId="2A637E7C" w:rsidR="001F3A4F" w:rsidRPr="008D5687" w:rsidRDefault="008D5687" w:rsidP="008D5687">
      <w:pPr>
        <w:spacing w:after="120"/>
        <w:jc w:val="both"/>
        <w:rPr>
          <w:b/>
          <w:noProof/>
          <w:sz w:val="20"/>
          <w:szCs w:val="20"/>
          <w:u w:val="single"/>
        </w:rPr>
      </w:pPr>
      <w:r w:rsidRPr="008D5687">
        <w:rPr>
          <w:b/>
          <w:noProof/>
          <w:sz w:val="20"/>
          <w:szCs w:val="20"/>
        </w:rPr>
        <w:t xml:space="preserve">     </w:t>
      </w:r>
      <w:r w:rsidR="001F3A4F" w:rsidRPr="008D5687">
        <w:rPr>
          <w:b/>
          <w:noProof/>
          <w:sz w:val="20"/>
          <w:szCs w:val="20"/>
        </w:rPr>
        <w:t>3.</w:t>
      </w:r>
      <w:r w:rsidR="004615B3">
        <w:rPr>
          <w:b/>
          <w:noProof/>
          <w:sz w:val="20"/>
          <w:szCs w:val="20"/>
        </w:rPr>
        <w:t>3</w:t>
      </w:r>
      <w:r w:rsidRPr="008D5687">
        <w:rPr>
          <w:b/>
          <w:noProof/>
          <w:sz w:val="20"/>
          <w:szCs w:val="20"/>
        </w:rPr>
        <w:t>.</w:t>
      </w:r>
      <w:r w:rsidRPr="008D5687">
        <w:rPr>
          <w:b/>
          <w:noProof/>
          <w:sz w:val="20"/>
          <w:szCs w:val="20"/>
          <w:u w:val="single"/>
        </w:rPr>
        <w:t xml:space="preserve"> </w:t>
      </w:r>
      <w:r w:rsidR="001F3A4F" w:rsidRPr="008D5687">
        <w:rPr>
          <w:b/>
          <w:noProof/>
          <w:sz w:val="20"/>
          <w:szCs w:val="20"/>
          <w:u w:val="single"/>
        </w:rPr>
        <w:t>Informacja o podwykonawcach</w:t>
      </w:r>
    </w:p>
    <w:p w14:paraId="726D5F99" w14:textId="77777777" w:rsidR="001F3A4F" w:rsidRPr="003D4536" w:rsidRDefault="001F3A4F" w:rsidP="001F3A4F">
      <w:pPr>
        <w:pStyle w:val="Akapitzlist"/>
        <w:ind w:left="426"/>
        <w:rPr>
          <w:color w:val="000000"/>
          <w:sz w:val="20"/>
          <w:szCs w:val="20"/>
          <w:lang w:eastAsia="ar-SA"/>
        </w:rPr>
      </w:pPr>
    </w:p>
    <w:p w14:paraId="056CB86A" w14:textId="6A7C2D0D" w:rsidR="004615B3" w:rsidRDefault="008D5687" w:rsidP="004615B3">
      <w:pPr>
        <w:pStyle w:val="Akapitzlist"/>
        <w:spacing w:after="120"/>
        <w:ind w:left="360"/>
        <w:jc w:val="both"/>
        <w:rPr>
          <w:bCs/>
          <w:color w:val="000000"/>
          <w:sz w:val="20"/>
          <w:szCs w:val="20"/>
          <w:lang w:eastAsia="ar-SA"/>
        </w:rPr>
      </w:pPr>
      <w:r w:rsidRPr="004615B3">
        <w:rPr>
          <w:b/>
          <w:bCs/>
          <w:color w:val="000000"/>
          <w:sz w:val="20"/>
          <w:szCs w:val="20"/>
          <w:lang w:eastAsia="ar-SA"/>
        </w:rPr>
        <w:t>3.</w:t>
      </w:r>
      <w:r w:rsidR="004615B3" w:rsidRPr="004615B3">
        <w:rPr>
          <w:b/>
          <w:bCs/>
          <w:color w:val="000000"/>
          <w:sz w:val="20"/>
          <w:szCs w:val="20"/>
          <w:lang w:eastAsia="ar-SA"/>
        </w:rPr>
        <w:t>3</w:t>
      </w:r>
      <w:r w:rsidRPr="004615B3">
        <w:rPr>
          <w:b/>
          <w:bCs/>
          <w:color w:val="000000"/>
          <w:sz w:val="20"/>
          <w:szCs w:val="20"/>
          <w:lang w:eastAsia="ar-SA"/>
        </w:rPr>
        <w:t>.1.</w:t>
      </w:r>
      <w:r w:rsidRPr="004615B3">
        <w:rPr>
          <w:bCs/>
          <w:color w:val="000000"/>
          <w:sz w:val="20"/>
          <w:szCs w:val="20"/>
          <w:lang w:eastAsia="ar-SA"/>
        </w:rPr>
        <w:t xml:space="preserve"> </w:t>
      </w:r>
      <w:r w:rsidR="004615B3" w:rsidRPr="004615B3">
        <w:rPr>
          <w:bCs/>
          <w:color w:val="000000"/>
          <w:sz w:val="20"/>
          <w:szCs w:val="20"/>
          <w:lang w:eastAsia="ar-SA"/>
        </w:rPr>
        <w:t>Zamawiający nie wymaga osobistego wykonania przez Wykonawcę kluczowych części zamówienia</w:t>
      </w:r>
      <w:r w:rsidR="004615B3">
        <w:rPr>
          <w:bCs/>
          <w:color w:val="000000"/>
          <w:sz w:val="20"/>
          <w:szCs w:val="20"/>
          <w:lang w:eastAsia="ar-SA"/>
        </w:rPr>
        <w:t>.</w:t>
      </w:r>
    </w:p>
    <w:p w14:paraId="7E23CFBD" w14:textId="77777777" w:rsidR="004615B3" w:rsidRPr="004615B3" w:rsidRDefault="004615B3" w:rsidP="004615B3">
      <w:pPr>
        <w:pStyle w:val="Akapitzlist"/>
        <w:spacing w:after="120"/>
        <w:ind w:left="360"/>
        <w:jc w:val="both"/>
        <w:rPr>
          <w:bCs/>
          <w:color w:val="000000"/>
          <w:sz w:val="20"/>
          <w:szCs w:val="20"/>
          <w:lang w:eastAsia="ar-SA"/>
        </w:rPr>
      </w:pPr>
    </w:p>
    <w:p w14:paraId="193C31F1" w14:textId="258730FA" w:rsidR="004615B3" w:rsidRPr="004615B3" w:rsidRDefault="004615B3" w:rsidP="004615B3">
      <w:pPr>
        <w:pStyle w:val="Akapitzlist"/>
        <w:spacing w:after="120"/>
        <w:ind w:left="360"/>
        <w:jc w:val="both"/>
        <w:rPr>
          <w:b/>
          <w:color w:val="000000"/>
          <w:sz w:val="20"/>
          <w:szCs w:val="20"/>
          <w:lang w:eastAsia="ar-SA"/>
        </w:rPr>
      </w:pPr>
      <w:r w:rsidRPr="004615B3">
        <w:rPr>
          <w:b/>
          <w:color w:val="000000"/>
          <w:sz w:val="20"/>
          <w:szCs w:val="20"/>
          <w:lang w:eastAsia="ar-SA"/>
        </w:rPr>
        <w:t xml:space="preserve">3.3.2. </w:t>
      </w:r>
      <w:r w:rsidRPr="004615B3">
        <w:rPr>
          <w:bCs/>
          <w:color w:val="000000"/>
          <w:sz w:val="20"/>
          <w:szCs w:val="20"/>
          <w:lang w:eastAsia="ar-SA"/>
        </w:rPr>
        <w:t xml:space="preserve">Wykonawca może powierzyć wykonanie części zamówienia podwykonawcy. W takim przypadku Wykonawca jest zobowiązany do wskazania w ofercie tej części zamówienia, której wykonanie zamierza powierzyć podwykonawcom, oraz podania przez wykonawcę firm (nazw) podwykonawców (o ile są mu wiadome na tym etapie) – </w:t>
      </w:r>
      <w:r w:rsidRPr="004615B3">
        <w:rPr>
          <w:b/>
          <w:color w:val="000000"/>
          <w:sz w:val="20"/>
          <w:szCs w:val="20"/>
          <w:lang w:eastAsia="ar-SA"/>
        </w:rPr>
        <w:t xml:space="preserve">Załącznik Nr 5 do SWZ. </w:t>
      </w:r>
    </w:p>
    <w:p w14:paraId="055D3E45" w14:textId="77777777" w:rsidR="004615B3" w:rsidRPr="004615B3" w:rsidRDefault="004615B3" w:rsidP="004615B3">
      <w:pPr>
        <w:spacing w:after="120"/>
        <w:jc w:val="both"/>
        <w:rPr>
          <w:bCs/>
          <w:color w:val="000000"/>
          <w:sz w:val="20"/>
          <w:szCs w:val="20"/>
          <w:lang w:eastAsia="ar-SA"/>
        </w:rPr>
      </w:pPr>
    </w:p>
    <w:p w14:paraId="7A4F40EF" w14:textId="77777777" w:rsidR="008D5687" w:rsidRPr="008D5687" w:rsidRDefault="008D5687" w:rsidP="008D5687">
      <w:pPr>
        <w:spacing w:after="120"/>
        <w:jc w:val="both"/>
        <w:rPr>
          <w:b/>
          <w:bCs/>
        </w:rPr>
      </w:pPr>
      <w:r>
        <w:rPr>
          <w:b/>
          <w:bCs/>
        </w:rPr>
        <w:t xml:space="preserve">4. </w:t>
      </w:r>
      <w:r w:rsidRPr="008D5687">
        <w:rPr>
          <w:b/>
          <w:bCs/>
        </w:rPr>
        <w:t>Termin wykonania zamówienia i warunki płatności:</w:t>
      </w:r>
    </w:p>
    <w:p w14:paraId="4D7B0AA9" w14:textId="0362003C" w:rsidR="008D5687" w:rsidRPr="003D4536" w:rsidRDefault="008D5687" w:rsidP="008D5687">
      <w:pPr>
        <w:pStyle w:val="Bezodstpw"/>
        <w:numPr>
          <w:ilvl w:val="0"/>
          <w:numId w:val="8"/>
        </w:numPr>
        <w:spacing w:after="120"/>
        <w:ind w:left="426"/>
        <w:contextualSpacing/>
        <w:jc w:val="both"/>
        <w:rPr>
          <w:rFonts w:ascii="Times New Roman" w:hAnsi="Times New Roman"/>
          <w:sz w:val="20"/>
          <w:szCs w:val="20"/>
        </w:rPr>
      </w:pPr>
      <w:r w:rsidRPr="003D4536">
        <w:rPr>
          <w:rFonts w:ascii="Times New Roman" w:hAnsi="Times New Roman"/>
          <w:sz w:val="20"/>
          <w:szCs w:val="20"/>
        </w:rPr>
        <w:t>Termin wykonania zamówienia –</w:t>
      </w:r>
      <w:r>
        <w:rPr>
          <w:rFonts w:ascii="Times New Roman" w:hAnsi="Times New Roman"/>
          <w:b/>
          <w:bCs/>
          <w:sz w:val="20"/>
          <w:szCs w:val="20"/>
        </w:rPr>
        <w:t xml:space="preserve"> 24 miesi</w:t>
      </w:r>
      <w:r w:rsidR="00B100FF">
        <w:rPr>
          <w:rFonts w:ascii="Times New Roman" w:hAnsi="Times New Roman"/>
          <w:b/>
          <w:bCs/>
          <w:sz w:val="20"/>
          <w:szCs w:val="20"/>
        </w:rPr>
        <w:t>ą</w:t>
      </w:r>
      <w:r>
        <w:rPr>
          <w:rFonts w:ascii="Times New Roman" w:hAnsi="Times New Roman"/>
          <w:b/>
          <w:bCs/>
          <w:sz w:val="20"/>
          <w:szCs w:val="20"/>
        </w:rPr>
        <w:t xml:space="preserve">ce </w:t>
      </w:r>
      <w:r w:rsidRPr="003D4536">
        <w:rPr>
          <w:rFonts w:ascii="Times New Roman" w:hAnsi="Times New Roman"/>
          <w:b/>
          <w:bCs/>
          <w:sz w:val="20"/>
          <w:szCs w:val="20"/>
        </w:rPr>
        <w:t>od dnia zawarcia umowy.</w:t>
      </w:r>
    </w:p>
    <w:p w14:paraId="0454C1C0" w14:textId="77777777" w:rsidR="008D5687" w:rsidRDefault="008D5687" w:rsidP="007052E7">
      <w:pPr>
        <w:pStyle w:val="Bezodstpw"/>
        <w:numPr>
          <w:ilvl w:val="0"/>
          <w:numId w:val="8"/>
        </w:numPr>
        <w:spacing w:after="120"/>
        <w:ind w:left="426"/>
        <w:contextualSpacing/>
        <w:jc w:val="both"/>
        <w:rPr>
          <w:rFonts w:ascii="Times New Roman" w:hAnsi="Times New Roman"/>
          <w:sz w:val="20"/>
          <w:szCs w:val="20"/>
        </w:rPr>
      </w:pPr>
      <w:r w:rsidRPr="003D4536">
        <w:rPr>
          <w:rFonts w:ascii="Times New Roman" w:hAnsi="Times New Roman"/>
          <w:sz w:val="20"/>
          <w:szCs w:val="20"/>
        </w:rPr>
        <w:t xml:space="preserve">Termin i forma płatności </w:t>
      </w:r>
      <w:r w:rsidRPr="004615B3">
        <w:rPr>
          <w:rFonts w:ascii="Times New Roman" w:hAnsi="Times New Roman"/>
          <w:b/>
          <w:bCs/>
          <w:sz w:val="20"/>
          <w:szCs w:val="20"/>
        </w:rPr>
        <w:t>– przelew do 60 dni</w:t>
      </w:r>
      <w:r w:rsidRPr="003D4536">
        <w:rPr>
          <w:rFonts w:ascii="Times New Roman" w:hAnsi="Times New Roman"/>
          <w:sz w:val="20"/>
          <w:szCs w:val="20"/>
        </w:rPr>
        <w:t xml:space="preserve"> od dnia otrzymania prawidłowo wystawionej faktury.</w:t>
      </w:r>
    </w:p>
    <w:p w14:paraId="429999BF" w14:textId="77777777" w:rsidR="007052E7" w:rsidRPr="007052E7" w:rsidRDefault="007052E7" w:rsidP="007052E7">
      <w:pPr>
        <w:pStyle w:val="Bezodstpw"/>
        <w:spacing w:after="120"/>
        <w:ind w:left="426"/>
        <w:contextualSpacing/>
        <w:jc w:val="both"/>
        <w:rPr>
          <w:rFonts w:ascii="Times New Roman" w:hAnsi="Times New Roman"/>
          <w:sz w:val="20"/>
          <w:szCs w:val="20"/>
        </w:rPr>
      </w:pPr>
    </w:p>
    <w:p w14:paraId="19AC1AAB" w14:textId="77777777" w:rsidR="008D5687" w:rsidRPr="003D4536" w:rsidRDefault="008D5687" w:rsidP="008D5687">
      <w:pPr>
        <w:pStyle w:val="Bezodstpw"/>
        <w:ind w:left="66"/>
        <w:contextualSpacing/>
        <w:rPr>
          <w:rFonts w:ascii="Times New Roman" w:hAnsi="Times New Roman"/>
          <w:sz w:val="20"/>
          <w:szCs w:val="20"/>
        </w:rPr>
      </w:pPr>
    </w:p>
    <w:p w14:paraId="54EFEAB6" w14:textId="77777777" w:rsidR="007E2F2C" w:rsidRDefault="008D5687" w:rsidP="008D5687">
      <w:pPr>
        <w:spacing w:after="120"/>
        <w:jc w:val="both"/>
        <w:rPr>
          <w:b/>
        </w:rPr>
      </w:pPr>
      <w:r>
        <w:rPr>
          <w:b/>
        </w:rPr>
        <w:t xml:space="preserve">5. </w:t>
      </w:r>
      <w:r w:rsidRPr="008D5687">
        <w:rPr>
          <w:b/>
        </w:rPr>
        <w:t xml:space="preserve"> Warunki udziału w postępowaniu</w:t>
      </w:r>
      <w:r w:rsidR="007E2F2C">
        <w:rPr>
          <w:b/>
        </w:rPr>
        <w:t>.</w:t>
      </w:r>
    </w:p>
    <w:p w14:paraId="56F0D477" w14:textId="2A062465" w:rsidR="008D5687" w:rsidRDefault="007E2F2C" w:rsidP="00AE0AA8">
      <w:pPr>
        <w:spacing w:after="120"/>
        <w:jc w:val="both"/>
        <w:rPr>
          <w:bCs/>
          <w:sz w:val="20"/>
          <w:szCs w:val="20"/>
        </w:rPr>
      </w:pPr>
      <w:r w:rsidRPr="007E2F2C">
        <w:rPr>
          <w:b/>
          <w:sz w:val="20"/>
          <w:szCs w:val="20"/>
        </w:rPr>
        <w:t>5.1.</w:t>
      </w:r>
      <w:r>
        <w:rPr>
          <w:b/>
          <w:sz w:val="20"/>
          <w:szCs w:val="20"/>
        </w:rPr>
        <w:t xml:space="preserve"> </w:t>
      </w:r>
      <w:r w:rsidR="008D5687" w:rsidRPr="007E2F2C">
        <w:rPr>
          <w:bCs/>
          <w:sz w:val="20"/>
          <w:szCs w:val="20"/>
        </w:rPr>
        <w:t xml:space="preserve">O udzielenie zamówienia mogą ubiegać się Wykonawcy, </w:t>
      </w:r>
      <w:r w:rsidR="008D5687" w:rsidRPr="00AE0AA8">
        <w:rPr>
          <w:bCs/>
          <w:sz w:val="20"/>
          <w:szCs w:val="20"/>
        </w:rPr>
        <w:t>którzy</w:t>
      </w:r>
      <w:r w:rsidR="00AE0AA8" w:rsidRPr="00AE0AA8">
        <w:rPr>
          <w:bCs/>
          <w:sz w:val="20"/>
          <w:szCs w:val="20"/>
        </w:rPr>
        <w:t xml:space="preserve"> </w:t>
      </w:r>
      <w:r w:rsidR="008D5687" w:rsidRPr="00AE0AA8">
        <w:rPr>
          <w:bCs/>
          <w:sz w:val="20"/>
          <w:szCs w:val="20"/>
        </w:rPr>
        <w:t xml:space="preserve">spełniają określone przez Zamawiającego warunki udziału w postępowaniu dotyczące: </w:t>
      </w:r>
    </w:p>
    <w:p w14:paraId="7013C92C" w14:textId="77777777" w:rsidR="008D5687" w:rsidRPr="00AE0AA8" w:rsidRDefault="008D5687" w:rsidP="00AE0AA8">
      <w:pPr>
        <w:pStyle w:val="Akapitzlist"/>
        <w:numPr>
          <w:ilvl w:val="0"/>
          <w:numId w:val="27"/>
        </w:numPr>
        <w:spacing w:after="120"/>
        <w:jc w:val="both"/>
        <w:rPr>
          <w:b/>
          <w:sz w:val="20"/>
          <w:szCs w:val="20"/>
        </w:rPr>
      </w:pPr>
      <w:r w:rsidRPr="00AE0AA8">
        <w:rPr>
          <w:b/>
          <w:sz w:val="20"/>
          <w:szCs w:val="20"/>
        </w:rPr>
        <w:t>zdolności do występowania w obrocie gospodarczym:</w:t>
      </w:r>
    </w:p>
    <w:p w14:paraId="4219850F" w14:textId="78233C80" w:rsidR="008D5687" w:rsidRDefault="008D5687" w:rsidP="008D5687">
      <w:pPr>
        <w:widowControl w:val="0"/>
        <w:autoSpaceDE w:val="0"/>
        <w:ind w:firstLine="851"/>
        <w:contextualSpacing/>
        <w:rPr>
          <w:sz w:val="20"/>
          <w:szCs w:val="20"/>
        </w:rPr>
      </w:pPr>
      <w:r w:rsidRPr="003D4536">
        <w:rPr>
          <w:sz w:val="20"/>
          <w:szCs w:val="20"/>
        </w:rPr>
        <w:t xml:space="preserve">Zamawiający </w:t>
      </w:r>
      <w:r w:rsidRPr="00AE0AA8">
        <w:rPr>
          <w:sz w:val="20"/>
          <w:szCs w:val="20"/>
          <w:u w:val="single"/>
        </w:rPr>
        <w:t>nie stawia warunku</w:t>
      </w:r>
      <w:r w:rsidRPr="003D4536">
        <w:rPr>
          <w:sz w:val="20"/>
          <w:szCs w:val="20"/>
        </w:rPr>
        <w:t xml:space="preserve"> udziału w postępowaniu w powyższym zakresie</w:t>
      </w:r>
      <w:r w:rsidR="00AE0AA8">
        <w:rPr>
          <w:sz w:val="20"/>
          <w:szCs w:val="20"/>
        </w:rPr>
        <w:t>;</w:t>
      </w:r>
    </w:p>
    <w:p w14:paraId="480316D8" w14:textId="77777777" w:rsidR="00AE0AA8" w:rsidRDefault="00AE0AA8" w:rsidP="008D5687">
      <w:pPr>
        <w:widowControl w:val="0"/>
        <w:autoSpaceDE w:val="0"/>
        <w:ind w:firstLine="851"/>
        <w:contextualSpacing/>
        <w:rPr>
          <w:sz w:val="20"/>
          <w:szCs w:val="20"/>
        </w:rPr>
      </w:pPr>
    </w:p>
    <w:p w14:paraId="681275D3" w14:textId="77777777" w:rsidR="008D5687" w:rsidRPr="00AE0AA8" w:rsidRDefault="008D5687" w:rsidP="00AE0AA8">
      <w:pPr>
        <w:pStyle w:val="Akapitzlist"/>
        <w:widowControl w:val="0"/>
        <w:numPr>
          <w:ilvl w:val="0"/>
          <w:numId w:val="27"/>
        </w:numPr>
        <w:autoSpaceDE w:val="0"/>
        <w:rPr>
          <w:sz w:val="20"/>
          <w:szCs w:val="20"/>
        </w:rPr>
      </w:pPr>
      <w:r w:rsidRPr="00AE0AA8">
        <w:rPr>
          <w:b/>
          <w:sz w:val="20"/>
          <w:szCs w:val="20"/>
        </w:rPr>
        <w:t>uprawnień do prowadzenia określonej działalności gospodarczej lub zawodowej, o ile nie wynika to z odrębnych przepisów:</w:t>
      </w:r>
    </w:p>
    <w:p w14:paraId="6BC84EA5" w14:textId="77777777" w:rsidR="00AE0AA8" w:rsidRPr="00AE0AA8" w:rsidRDefault="00AE0AA8" w:rsidP="00AE0AA8">
      <w:pPr>
        <w:pStyle w:val="Akapitzlist"/>
        <w:widowControl w:val="0"/>
        <w:autoSpaceDE w:val="0"/>
        <w:ind w:left="1440"/>
        <w:rPr>
          <w:sz w:val="20"/>
          <w:szCs w:val="20"/>
        </w:rPr>
      </w:pPr>
    </w:p>
    <w:p w14:paraId="273F16A4" w14:textId="77777777" w:rsidR="008D5687" w:rsidRPr="00AE0AA8" w:rsidRDefault="008D5687" w:rsidP="008D5687">
      <w:pPr>
        <w:pStyle w:val="Podstawowy"/>
        <w:spacing w:line="240" w:lineRule="auto"/>
        <w:ind w:left="720"/>
        <w:rPr>
          <w:rFonts w:ascii="Times New Roman" w:hAnsi="Times New Roman"/>
          <w:bCs/>
        </w:rPr>
      </w:pPr>
      <w:r w:rsidRPr="00AE0AA8">
        <w:rPr>
          <w:rFonts w:ascii="Times New Roman" w:hAnsi="Times New Roman"/>
          <w:bCs/>
        </w:rPr>
        <w:t xml:space="preserve">Wykonawca zobowiązany jest posiadać </w:t>
      </w:r>
      <w:r w:rsidRPr="00AE0AA8">
        <w:rPr>
          <w:rFonts w:ascii="Times New Roman" w:hAnsi="Times New Roman"/>
          <w:bCs/>
          <w:u w:val="single"/>
        </w:rPr>
        <w:t>zezwolenie na obrót produktami farmaceutycznymi</w:t>
      </w:r>
      <w:r w:rsidRPr="00AE0AA8">
        <w:rPr>
          <w:rFonts w:ascii="Times New Roman" w:hAnsi="Times New Roman"/>
          <w:bCs/>
        </w:rPr>
        <w:t xml:space="preserve"> wydane przez Głównego Inspektora Farmaceutycznego;</w:t>
      </w:r>
    </w:p>
    <w:p w14:paraId="3A545623" w14:textId="77777777" w:rsidR="008D5687" w:rsidRPr="00AE0AA8" w:rsidRDefault="008D5687" w:rsidP="00AE0AA8">
      <w:pPr>
        <w:pStyle w:val="Akapitzlist"/>
        <w:widowControl w:val="0"/>
        <w:numPr>
          <w:ilvl w:val="0"/>
          <w:numId w:val="8"/>
        </w:numPr>
        <w:autoSpaceDE w:val="0"/>
        <w:spacing w:after="120"/>
        <w:jc w:val="both"/>
        <w:rPr>
          <w:b/>
          <w:sz w:val="20"/>
          <w:szCs w:val="20"/>
        </w:rPr>
      </w:pPr>
      <w:r w:rsidRPr="00AE0AA8">
        <w:rPr>
          <w:b/>
          <w:sz w:val="20"/>
          <w:szCs w:val="20"/>
        </w:rPr>
        <w:t>sytuacji ekonomicznej lub finansowej:</w:t>
      </w:r>
    </w:p>
    <w:p w14:paraId="50795E45" w14:textId="1FAF1BEE" w:rsidR="008D5687" w:rsidRDefault="008D5687" w:rsidP="008D5687">
      <w:pPr>
        <w:keepNext/>
        <w:widowControl w:val="0"/>
        <w:tabs>
          <w:tab w:val="left" w:pos="360"/>
          <w:tab w:val="left" w:pos="1800"/>
        </w:tabs>
        <w:autoSpaceDE w:val="0"/>
        <w:ind w:left="340" w:firstLine="511"/>
        <w:contextualSpacing/>
        <w:rPr>
          <w:sz w:val="20"/>
          <w:szCs w:val="20"/>
        </w:rPr>
      </w:pPr>
      <w:r w:rsidRPr="003D4536">
        <w:rPr>
          <w:sz w:val="20"/>
          <w:szCs w:val="20"/>
        </w:rPr>
        <w:t xml:space="preserve">Zamawiający </w:t>
      </w:r>
      <w:r w:rsidRPr="00AE0AA8">
        <w:rPr>
          <w:sz w:val="20"/>
          <w:szCs w:val="20"/>
          <w:u w:val="single"/>
        </w:rPr>
        <w:t>nie stawia warunku</w:t>
      </w:r>
      <w:r w:rsidRPr="003D4536">
        <w:rPr>
          <w:sz w:val="20"/>
          <w:szCs w:val="20"/>
        </w:rPr>
        <w:t xml:space="preserve"> udziału w postępowaniu w powyższym zakresie</w:t>
      </w:r>
      <w:r w:rsidR="00AE0AA8">
        <w:rPr>
          <w:sz w:val="20"/>
          <w:szCs w:val="20"/>
        </w:rPr>
        <w:t>;</w:t>
      </w:r>
    </w:p>
    <w:p w14:paraId="218B6064" w14:textId="77777777" w:rsidR="00AE0AA8" w:rsidRDefault="00AE0AA8" w:rsidP="008D5687">
      <w:pPr>
        <w:keepNext/>
        <w:widowControl w:val="0"/>
        <w:tabs>
          <w:tab w:val="left" w:pos="360"/>
          <w:tab w:val="left" w:pos="1800"/>
        </w:tabs>
        <w:autoSpaceDE w:val="0"/>
        <w:ind w:left="340" w:firstLine="511"/>
        <w:contextualSpacing/>
        <w:rPr>
          <w:sz w:val="20"/>
          <w:szCs w:val="20"/>
        </w:rPr>
      </w:pPr>
    </w:p>
    <w:p w14:paraId="5B2269F0" w14:textId="13651F94" w:rsidR="008D5687" w:rsidRPr="00AE0AA8" w:rsidRDefault="008D5687" w:rsidP="00AE0AA8">
      <w:pPr>
        <w:pStyle w:val="Akapitzlist"/>
        <w:keepNext/>
        <w:widowControl w:val="0"/>
        <w:numPr>
          <w:ilvl w:val="0"/>
          <w:numId w:val="8"/>
        </w:numPr>
        <w:tabs>
          <w:tab w:val="left" w:pos="360"/>
          <w:tab w:val="left" w:pos="1800"/>
        </w:tabs>
        <w:autoSpaceDE w:val="0"/>
        <w:rPr>
          <w:sz w:val="20"/>
          <w:szCs w:val="20"/>
        </w:rPr>
      </w:pPr>
      <w:r w:rsidRPr="00AE0AA8">
        <w:rPr>
          <w:b/>
          <w:bCs/>
          <w:sz w:val="20"/>
          <w:szCs w:val="20"/>
        </w:rPr>
        <w:t>zdolności technicznej lub zawodowej</w:t>
      </w:r>
      <w:r w:rsidRPr="00AE0AA8">
        <w:rPr>
          <w:bCs/>
          <w:sz w:val="20"/>
          <w:szCs w:val="20"/>
        </w:rPr>
        <w:t>:</w:t>
      </w:r>
    </w:p>
    <w:p w14:paraId="3B1D3BA8" w14:textId="77777777" w:rsidR="00AE0AA8" w:rsidRPr="00AE0AA8" w:rsidRDefault="00AE0AA8" w:rsidP="00AE0AA8">
      <w:pPr>
        <w:pStyle w:val="Akapitzlist"/>
        <w:keepNext/>
        <w:widowControl w:val="0"/>
        <w:tabs>
          <w:tab w:val="left" w:pos="360"/>
          <w:tab w:val="left" w:pos="1800"/>
        </w:tabs>
        <w:autoSpaceDE w:val="0"/>
        <w:rPr>
          <w:sz w:val="20"/>
          <w:szCs w:val="20"/>
        </w:rPr>
      </w:pPr>
    </w:p>
    <w:p w14:paraId="5246F31B" w14:textId="77777777" w:rsidR="008D5687" w:rsidRDefault="008D5687" w:rsidP="008D5687">
      <w:pPr>
        <w:autoSpaceDE w:val="0"/>
        <w:autoSpaceDN w:val="0"/>
        <w:adjustRightInd w:val="0"/>
        <w:ind w:firstLine="851"/>
        <w:contextualSpacing/>
        <w:rPr>
          <w:rStyle w:val="Pogrubienie"/>
          <w:b w:val="0"/>
          <w:bCs w:val="0"/>
          <w:sz w:val="20"/>
          <w:szCs w:val="20"/>
        </w:rPr>
      </w:pPr>
      <w:r w:rsidRPr="003D4536">
        <w:rPr>
          <w:sz w:val="20"/>
          <w:szCs w:val="20"/>
        </w:rPr>
        <w:t xml:space="preserve">Zamawiający </w:t>
      </w:r>
      <w:r w:rsidRPr="00AE0AA8">
        <w:rPr>
          <w:sz w:val="20"/>
          <w:szCs w:val="20"/>
          <w:u w:val="single"/>
        </w:rPr>
        <w:t>nie stawia warunku</w:t>
      </w:r>
      <w:r w:rsidRPr="003D4536">
        <w:rPr>
          <w:sz w:val="20"/>
          <w:szCs w:val="20"/>
        </w:rPr>
        <w:t xml:space="preserve"> udziału w postępowaniu w powyższym zakresie</w:t>
      </w:r>
      <w:r w:rsidRPr="003D4536">
        <w:rPr>
          <w:rStyle w:val="Pogrubienie"/>
          <w:b w:val="0"/>
          <w:bCs w:val="0"/>
          <w:sz w:val="20"/>
          <w:szCs w:val="20"/>
        </w:rPr>
        <w:t>,</w:t>
      </w:r>
    </w:p>
    <w:p w14:paraId="1DC1F8AC" w14:textId="77777777" w:rsidR="0091771E" w:rsidRDefault="0091771E" w:rsidP="008D5687">
      <w:pPr>
        <w:autoSpaceDE w:val="0"/>
        <w:autoSpaceDN w:val="0"/>
        <w:adjustRightInd w:val="0"/>
        <w:ind w:firstLine="851"/>
        <w:contextualSpacing/>
        <w:rPr>
          <w:b/>
          <w:bCs/>
          <w:sz w:val="20"/>
          <w:szCs w:val="20"/>
        </w:rPr>
      </w:pPr>
    </w:p>
    <w:p w14:paraId="542B2BF1" w14:textId="77777777" w:rsidR="0091771E" w:rsidRDefault="0091771E" w:rsidP="008D5687">
      <w:pPr>
        <w:autoSpaceDE w:val="0"/>
        <w:autoSpaceDN w:val="0"/>
        <w:adjustRightInd w:val="0"/>
        <w:ind w:firstLine="851"/>
        <w:contextualSpacing/>
        <w:rPr>
          <w:sz w:val="20"/>
          <w:szCs w:val="20"/>
        </w:rPr>
      </w:pPr>
      <w:r w:rsidRPr="0091771E">
        <w:rPr>
          <w:b/>
          <w:bCs/>
          <w:sz w:val="20"/>
          <w:szCs w:val="20"/>
        </w:rPr>
        <w:t>UWAGA</w:t>
      </w:r>
      <w:r w:rsidRPr="0091771E">
        <w:rPr>
          <w:sz w:val="20"/>
          <w:szCs w:val="20"/>
        </w:rPr>
        <w:t xml:space="preserve">: </w:t>
      </w:r>
    </w:p>
    <w:p w14:paraId="4DE82C02" w14:textId="77777777" w:rsidR="0091771E" w:rsidRDefault="0091771E" w:rsidP="0091771E">
      <w:pPr>
        <w:autoSpaceDE w:val="0"/>
        <w:autoSpaceDN w:val="0"/>
        <w:adjustRightInd w:val="0"/>
        <w:ind w:firstLine="851"/>
        <w:contextualSpacing/>
        <w:rPr>
          <w:i/>
          <w:iCs/>
          <w:sz w:val="20"/>
          <w:szCs w:val="20"/>
        </w:rPr>
      </w:pPr>
      <w:r w:rsidRPr="0091771E">
        <w:rPr>
          <w:i/>
          <w:iCs/>
          <w:sz w:val="20"/>
          <w:szCs w:val="20"/>
        </w:rPr>
        <w:t xml:space="preserve">W przypadku, gdy wartość jest wyrażona w walucie innej niż PLN, w celu oceny spełniania warunku </w:t>
      </w:r>
      <w:r>
        <w:rPr>
          <w:i/>
          <w:iCs/>
          <w:sz w:val="20"/>
          <w:szCs w:val="20"/>
        </w:rPr>
        <w:t xml:space="preserve"> </w:t>
      </w:r>
    </w:p>
    <w:p w14:paraId="1186816F" w14:textId="77777777" w:rsidR="0091771E" w:rsidRDefault="0091771E" w:rsidP="0091771E">
      <w:pPr>
        <w:autoSpaceDE w:val="0"/>
        <w:autoSpaceDN w:val="0"/>
        <w:adjustRightInd w:val="0"/>
        <w:ind w:firstLine="851"/>
        <w:contextualSpacing/>
        <w:rPr>
          <w:i/>
          <w:iCs/>
          <w:sz w:val="20"/>
          <w:szCs w:val="20"/>
        </w:rPr>
      </w:pPr>
      <w:r w:rsidRPr="0091771E">
        <w:rPr>
          <w:i/>
          <w:iCs/>
          <w:sz w:val="20"/>
          <w:szCs w:val="20"/>
        </w:rPr>
        <w:t xml:space="preserve">udziału w postępowaniu dotyczącego doświadczenia, Zamawiający dokona przeliczenia wskazanej kwoty </w:t>
      </w:r>
    </w:p>
    <w:p w14:paraId="1FA2A4A1" w14:textId="77777777" w:rsidR="0091771E" w:rsidRDefault="0091771E" w:rsidP="0091771E">
      <w:pPr>
        <w:autoSpaceDE w:val="0"/>
        <w:autoSpaceDN w:val="0"/>
        <w:adjustRightInd w:val="0"/>
        <w:ind w:firstLine="851"/>
        <w:contextualSpacing/>
        <w:rPr>
          <w:i/>
          <w:iCs/>
          <w:sz w:val="20"/>
          <w:szCs w:val="20"/>
        </w:rPr>
      </w:pPr>
      <w:r w:rsidRPr="0091771E">
        <w:rPr>
          <w:i/>
          <w:iCs/>
          <w:sz w:val="20"/>
          <w:szCs w:val="20"/>
        </w:rPr>
        <w:t xml:space="preserve">na PLN według średniego kursu Narodowego Banku Polskiego obowiązującego w dniu publikacji </w:t>
      </w:r>
    </w:p>
    <w:p w14:paraId="298DE2CB" w14:textId="70203BCA" w:rsidR="0091771E" w:rsidRDefault="0091771E" w:rsidP="0091771E">
      <w:pPr>
        <w:autoSpaceDE w:val="0"/>
        <w:autoSpaceDN w:val="0"/>
        <w:adjustRightInd w:val="0"/>
        <w:ind w:firstLine="851"/>
        <w:contextualSpacing/>
        <w:rPr>
          <w:rStyle w:val="Pogrubienie"/>
          <w:b w:val="0"/>
          <w:bCs w:val="0"/>
          <w:sz w:val="20"/>
          <w:szCs w:val="20"/>
        </w:rPr>
      </w:pPr>
      <w:r w:rsidRPr="0091771E">
        <w:rPr>
          <w:i/>
          <w:iCs/>
          <w:sz w:val="20"/>
          <w:szCs w:val="20"/>
        </w:rPr>
        <w:t>ogłoszenia o zamówieniu w Dzienniku Urzędowym Unii Europejskiej.</w:t>
      </w:r>
    </w:p>
    <w:p w14:paraId="22B6DCD7" w14:textId="77777777" w:rsidR="00AE0AA8" w:rsidRDefault="00AE0AA8" w:rsidP="008D5687">
      <w:pPr>
        <w:autoSpaceDE w:val="0"/>
        <w:autoSpaceDN w:val="0"/>
        <w:adjustRightInd w:val="0"/>
        <w:ind w:firstLine="851"/>
        <w:contextualSpacing/>
        <w:rPr>
          <w:rStyle w:val="Pogrubienie"/>
          <w:b w:val="0"/>
          <w:bCs w:val="0"/>
          <w:sz w:val="20"/>
          <w:szCs w:val="20"/>
        </w:rPr>
      </w:pPr>
    </w:p>
    <w:p w14:paraId="368F92C8" w14:textId="3E632403" w:rsidR="00AE0AA8" w:rsidRPr="00AE0AA8" w:rsidRDefault="00AE0AA8" w:rsidP="00AE0AA8">
      <w:pPr>
        <w:spacing w:after="120"/>
        <w:jc w:val="both"/>
        <w:rPr>
          <w:b/>
        </w:rPr>
      </w:pPr>
      <w:r w:rsidRPr="00AE0AA8">
        <w:rPr>
          <w:b/>
        </w:rPr>
        <w:t xml:space="preserve">6.  </w:t>
      </w:r>
      <w:r w:rsidR="0091771E">
        <w:rPr>
          <w:b/>
        </w:rPr>
        <w:t>Podstawy wykluczenia Wykonawców z postępowania</w:t>
      </w:r>
      <w:r w:rsidRPr="00AE0AA8">
        <w:rPr>
          <w:b/>
        </w:rPr>
        <w:t>.</w:t>
      </w:r>
    </w:p>
    <w:p w14:paraId="701839D4" w14:textId="77777777" w:rsidR="0091771E" w:rsidRPr="0091771E" w:rsidRDefault="0091771E" w:rsidP="0091771E">
      <w:pPr>
        <w:autoSpaceDE w:val="0"/>
        <w:autoSpaceDN w:val="0"/>
        <w:adjustRightInd w:val="0"/>
        <w:contextualSpacing/>
        <w:rPr>
          <w:b/>
          <w:bCs/>
          <w:sz w:val="20"/>
          <w:szCs w:val="20"/>
        </w:rPr>
      </w:pPr>
    </w:p>
    <w:p w14:paraId="6C6F6456" w14:textId="066064D0" w:rsidR="0091771E" w:rsidRPr="0091771E" w:rsidRDefault="0091771E" w:rsidP="0091771E">
      <w:pPr>
        <w:autoSpaceDE w:val="0"/>
        <w:autoSpaceDN w:val="0"/>
        <w:adjustRightInd w:val="0"/>
        <w:contextualSpacing/>
        <w:rPr>
          <w:b/>
          <w:bCs/>
          <w:sz w:val="20"/>
          <w:szCs w:val="20"/>
        </w:rPr>
      </w:pPr>
      <w:r>
        <w:rPr>
          <w:b/>
          <w:bCs/>
          <w:sz w:val="20"/>
          <w:szCs w:val="20"/>
        </w:rPr>
        <w:t xml:space="preserve">6.1. </w:t>
      </w:r>
      <w:r w:rsidRPr="0091771E">
        <w:rPr>
          <w:b/>
          <w:bCs/>
          <w:sz w:val="20"/>
          <w:szCs w:val="20"/>
        </w:rPr>
        <w:t xml:space="preserve">Na podstawie art. 108 ust. 1 ustawy </w:t>
      </w:r>
      <w:proofErr w:type="spellStart"/>
      <w:r w:rsidRPr="0091771E">
        <w:rPr>
          <w:b/>
          <w:bCs/>
          <w:sz w:val="20"/>
          <w:szCs w:val="20"/>
        </w:rPr>
        <w:t>Pzp</w:t>
      </w:r>
      <w:proofErr w:type="spellEnd"/>
      <w:r w:rsidRPr="0091771E">
        <w:rPr>
          <w:b/>
          <w:bCs/>
          <w:sz w:val="20"/>
          <w:szCs w:val="20"/>
        </w:rPr>
        <w:t xml:space="preserve"> z postępowania o udzielenie zamówienia wyklucza się wykonawcę: </w:t>
      </w:r>
    </w:p>
    <w:p w14:paraId="4C17B2BA" w14:textId="77777777" w:rsidR="0091771E" w:rsidRDefault="0091771E" w:rsidP="0091771E">
      <w:pPr>
        <w:autoSpaceDE w:val="0"/>
        <w:autoSpaceDN w:val="0"/>
        <w:adjustRightInd w:val="0"/>
        <w:contextualSpacing/>
        <w:rPr>
          <w:sz w:val="20"/>
          <w:szCs w:val="20"/>
        </w:rPr>
      </w:pPr>
      <w:r w:rsidRPr="0091771E">
        <w:rPr>
          <w:b/>
          <w:bCs/>
          <w:sz w:val="20"/>
          <w:szCs w:val="20"/>
        </w:rPr>
        <w:t xml:space="preserve">6.1.1. </w:t>
      </w:r>
      <w:r w:rsidRPr="0091771E">
        <w:rPr>
          <w:sz w:val="20"/>
          <w:szCs w:val="20"/>
        </w:rPr>
        <w:t xml:space="preserve">będącego osobą fizyczną, którego prawomocnie skazano za przestępstwo: </w:t>
      </w:r>
    </w:p>
    <w:p w14:paraId="4610F2B7" w14:textId="7E13790C" w:rsidR="0091771E" w:rsidRDefault="0091771E" w:rsidP="0091771E">
      <w:pPr>
        <w:pStyle w:val="Akapitzlist"/>
        <w:numPr>
          <w:ilvl w:val="0"/>
          <w:numId w:val="35"/>
        </w:numPr>
        <w:autoSpaceDE w:val="0"/>
        <w:autoSpaceDN w:val="0"/>
        <w:adjustRightInd w:val="0"/>
        <w:rPr>
          <w:b/>
          <w:bCs/>
          <w:sz w:val="20"/>
          <w:szCs w:val="20"/>
        </w:rPr>
      </w:pPr>
      <w:r w:rsidRPr="0091771E">
        <w:rPr>
          <w:sz w:val="20"/>
          <w:szCs w:val="20"/>
        </w:rPr>
        <w:t>udziału w zorganizowanej grupie przestępczej albo związku mającym na celu popełnienie przestępstwa lub przestępstwa skarbowego, o którym mowa w art. 258 Kodeksu karnego,</w:t>
      </w:r>
      <w:r w:rsidRPr="0091771E">
        <w:rPr>
          <w:b/>
          <w:bCs/>
          <w:sz w:val="20"/>
          <w:szCs w:val="20"/>
        </w:rPr>
        <w:t xml:space="preserve"> </w:t>
      </w:r>
    </w:p>
    <w:p w14:paraId="133C2D40"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t xml:space="preserve">handlu ludźmi, o którym mowa w art. 189a Kodeksu karnego, </w:t>
      </w:r>
    </w:p>
    <w:p w14:paraId="06A0B0C4"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lastRenderedPageBreak/>
        <w:t xml:space="preserve">o którym mowa w art. 228-230a, art. 250a Kodeksu karnego, w art. 46-48 ustawy z dnia 25 czerwca 2010 r. o sporcie lub w art. 54 ust. 1-4 ustawy z dnia 12 maja 2011 r. o refundacji leków, środków spożywczych specjalnego przeznaczenia żywieniowego oraz wyrobów medycznych, </w:t>
      </w:r>
    </w:p>
    <w:p w14:paraId="5DAA11BD"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07764E3"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t xml:space="preserve">o charakterze terrorystycznym, o którym mowa w art. 115 § 20 Kodeksu karnego, lub mające na celu popełnienie tego przestępstwa, </w:t>
      </w:r>
    </w:p>
    <w:p w14:paraId="5F664183"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70EC31C1"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9F97285" w14:textId="77777777" w:rsidR="0091771E" w:rsidRPr="0091771E" w:rsidRDefault="0091771E" w:rsidP="0091771E">
      <w:pPr>
        <w:pStyle w:val="Akapitzlist"/>
        <w:numPr>
          <w:ilvl w:val="0"/>
          <w:numId w:val="35"/>
        </w:numPr>
        <w:autoSpaceDE w:val="0"/>
        <w:autoSpaceDN w:val="0"/>
        <w:adjustRightInd w:val="0"/>
        <w:rPr>
          <w:b/>
          <w:bCs/>
          <w:sz w:val="20"/>
          <w:szCs w:val="20"/>
        </w:rPr>
      </w:pPr>
      <w:r w:rsidRPr="0091771E">
        <w:rPr>
          <w:sz w:val="20"/>
          <w:szCs w:val="20"/>
        </w:rPr>
        <w:t>o którym mowa w art. 9 ust. 1 i 3 lub art. 10 ustawy z dnia 15 czerwca 2012 r. o skutkach powierzania wykonywania pracy cudzoziemcom przebywającym wbrew przepisom na terytorium Rzeczypospolitej Polskiej</w:t>
      </w:r>
    </w:p>
    <w:p w14:paraId="79301FB2" w14:textId="77777777" w:rsidR="0091771E" w:rsidRPr="00341B91" w:rsidRDefault="0091771E" w:rsidP="0091771E">
      <w:pPr>
        <w:pStyle w:val="Akapitzlist"/>
        <w:numPr>
          <w:ilvl w:val="0"/>
          <w:numId w:val="35"/>
        </w:numPr>
        <w:autoSpaceDE w:val="0"/>
        <w:autoSpaceDN w:val="0"/>
        <w:adjustRightInd w:val="0"/>
        <w:rPr>
          <w:b/>
          <w:bCs/>
          <w:sz w:val="20"/>
          <w:szCs w:val="20"/>
        </w:rPr>
      </w:pPr>
      <w:r>
        <w:rPr>
          <w:sz w:val="20"/>
          <w:szCs w:val="20"/>
        </w:rPr>
        <w:t>lub za odpowiedni czyn zabroniony określony w przepisach prawa obecnego;</w:t>
      </w:r>
    </w:p>
    <w:p w14:paraId="2702505A" w14:textId="77777777" w:rsidR="00341B91" w:rsidRPr="0091771E" w:rsidRDefault="00341B91" w:rsidP="00341B91">
      <w:pPr>
        <w:pStyle w:val="Akapitzlist"/>
        <w:autoSpaceDE w:val="0"/>
        <w:autoSpaceDN w:val="0"/>
        <w:adjustRightInd w:val="0"/>
        <w:rPr>
          <w:b/>
          <w:bCs/>
          <w:sz w:val="20"/>
          <w:szCs w:val="20"/>
        </w:rPr>
      </w:pPr>
    </w:p>
    <w:p w14:paraId="303D99EC" w14:textId="0A156EF6" w:rsidR="0091771E" w:rsidRDefault="00341B91" w:rsidP="00341B91">
      <w:pPr>
        <w:autoSpaceDE w:val="0"/>
        <w:autoSpaceDN w:val="0"/>
        <w:adjustRightInd w:val="0"/>
        <w:ind w:left="360"/>
        <w:rPr>
          <w:sz w:val="20"/>
          <w:szCs w:val="20"/>
        </w:rPr>
      </w:pPr>
      <w:r w:rsidRPr="00341B91">
        <w:rPr>
          <w:b/>
          <w:bCs/>
          <w:sz w:val="20"/>
          <w:szCs w:val="20"/>
        </w:rPr>
        <w:t>6.1.2.</w:t>
      </w:r>
      <w:r>
        <w:rPr>
          <w:sz w:val="20"/>
          <w:szCs w:val="20"/>
        </w:rPr>
        <w:t xml:space="preserve"> </w:t>
      </w:r>
      <w:r w:rsidR="0091771E" w:rsidRPr="00341B91">
        <w:rPr>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646C049" w14:textId="32260007" w:rsidR="0091771E" w:rsidRDefault="00341B91" w:rsidP="00341B91">
      <w:pPr>
        <w:autoSpaceDE w:val="0"/>
        <w:autoSpaceDN w:val="0"/>
        <w:adjustRightInd w:val="0"/>
        <w:ind w:left="360"/>
        <w:rPr>
          <w:sz w:val="20"/>
          <w:szCs w:val="20"/>
        </w:rPr>
      </w:pPr>
      <w:r>
        <w:rPr>
          <w:b/>
          <w:bCs/>
          <w:sz w:val="20"/>
          <w:szCs w:val="20"/>
        </w:rPr>
        <w:t xml:space="preserve">6.1.3. </w:t>
      </w:r>
      <w:r w:rsidR="0091771E" w:rsidRPr="0091771E">
        <w:rPr>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8A49" w14:textId="5C9AF2CB" w:rsidR="0091771E" w:rsidRDefault="00341B91" w:rsidP="00341B91">
      <w:pPr>
        <w:autoSpaceDE w:val="0"/>
        <w:autoSpaceDN w:val="0"/>
        <w:adjustRightInd w:val="0"/>
        <w:ind w:left="360"/>
        <w:rPr>
          <w:sz w:val="20"/>
          <w:szCs w:val="20"/>
        </w:rPr>
      </w:pPr>
      <w:r>
        <w:rPr>
          <w:b/>
          <w:bCs/>
          <w:sz w:val="20"/>
          <w:szCs w:val="20"/>
        </w:rPr>
        <w:t xml:space="preserve">6.1.4. </w:t>
      </w:r>
      <w:r w:rsidR="0091771E" w:rsidRPr="0091771E">
        <w:rPr>
          <w:sz w:val="20"/>
          <w:szCs w:val="20"/>
        </w:rPr>
        <w:t xml:space="preserve">wobec którego prawomocnie orzeczono zakaz ubiegania się o zamówienia publiczne; </w:t>
      </w:r>
    </w:p>
    <w:p w14:paraId="2404DD3A" w14:textId="0E4E703C" w:rsidR="0091771E" w:rsidRDefault="00341B91" w:rsidP="00341B91">
      <w:pPr>
        <w:autoSpaceDE w:val="0"/>
        <w:autoSpaceDN w:val="0"/>
        <w:adjustRightInd w:val="0"/>
        <w:ind w:left="360"/>
        <w:rPr>
          <w:sz w:val="20"/>
          <w:szCs w:val="20"/>
        </w:rPr>
      </w:pPr>
      <w:r>
        <w:rPr>
          <w:b/>
          <w:bCs/>
          <w:sz w:val="20"/>
          <w:szCs w:val="20"/>
        </w:rPr>
        <w:t xml:space="preserve">6.1.5. </w:t>
      </w:r>
      <w:r w:rsidR="0091771E" w:rsidRPr="0091771E">
        <w:rPr>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9A7B137" w14:textId="631D422B" w:rsidR="0091771E" w:rsidRDefault="00341B91" w:rsidP="00341B91">
      <w:pPr>
        <w:autoSpaceDE w:val="0"/>
        <w:autoSpaceDN w:val="0"/>
        <w:adjustRightInd w:val="0"/>
        <w:ind w:left="360"/>
        <w:rPr>
          <w:sz w:val="20"/>
          <w:szCs w:val="20"/>
        </w:rPr>
      </w:pPr>
      <w:r>
        <w:rPr>
          <w:b/>
          <w:bCs/>
          <w:sz w:val="20"/>
          <w:szCs w:val="20"/>
        </w:rPr>
        <w:t xml:space="preserve">6.1.6. </w:t>
      </w:r>
      <w:r w:rsidR="0091771E" w:rsidRPr="0091771E">
        <w:rPr>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3344AC3" w14:textId="4CC805CC" w:rsidR="00341B91" w:rsidRPr="00341B91" w:rsidRDefault="00341B91" w:rsidP="00341B91">
      <w:pPr>
        <w:autoSpaceDE w:val="0"/>
        <w:autoSpaceDN w:val="0"/>
        <w:adjustRightInd w:val="0"/>
        <w:rPr>
          <w:sz w:val="20"/>
          <w:szCs w:val="20"/>
        </w:rPr>
      </w:pPr>
      <w:r>
        <w:rPr>
          <w:b/>
          <w:bCs/>
          <w:sz w:val="20"/>
          <w:szCs w:val="20"/>
        </w:rPr>
        <w:t xml:space="preserve">6.2. </w:t>
      </w:r>
      <w:r w:rsidRPr="00341B91">
        <w:rPr>
          <w:b/>
          <w:bCs/>
          <w:sz w:val="20"/>
          <w:szCs w:val="20"/>
        </w:rPr>
        <w:t>N</w:t>
      </w:r>
      <w:r w:rsidR="008D5687" w:rsidRPr="00341B91">
        <w:rPr>
          <w:b/>
          <w:bCs/>
          <w:sz w:val="20"/>
          <w:szCs w:val="20"/>
        </w:rPr>
        <w:t xml:space="preserve">a podstawie  art. 109 ust. 1 pkt 4 ustawy </w:t>
      </w:r>
      <w:proofErr w:type="spellStart"/>
      <w:r w:rsidR="008D5687" w:rsidRPr="00341B91">
        <w:rPr>
          <w:b/>
          <w:bCs/>
          <w:sz w:val="20"/>
          <w:szCs w:val="20"/>
        </w:rPr>
        <w:t>Pzp</w:t>
      </w:r>
      <w:proofErr w:type="spellEnd"/>
      <w:r w:rsidRPr="00341B91">
        <w:rPr>
          <w:b/>
          <w:bCs/>
          <w:sz w:val="20"/>
          <w:szCs w:val="20"/>
        </w:rPr>
        <w:t xml:space="preserve"> </w:t>
      </w:r>
      <w:r w:rsidRPr="00341B91">
        <w:rPr>
          <w:sz w:val="20"/>
          <w:szCs w:val="20"/>
        </w:rPr>
        <w:t xml:space="preserve">z postępowania o udzielenie zamówienia zamawiający wykluczy Wykonawcę: </w:t>
      </w:r>
    </w:p>
    <w:p w14:paraId="7CEA49D3" w14:textId="4824EA90" w:rsidR="008D5687" w:rsidRDefault="00341B91" w:rsidP="00341B91">
      <w:pPr>
        <w:autoSpaceDE w:val="0"/>
        <w:autoSpaceDN w:val="0"/>
        <w:adjustRightInd w:val="0"/>
        <w:rPr>
          <w:sz w:val="20"/>
          <w:szCs w:val="20"/>
        </w:rPr>
      </w:pPr>
      <w:r w:rsidRPr="00341B91">
        <w:rPr>
          <w:sz w:val="20"/>
          <w:szCs w:val="20"/>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3D32165" w14:textId="30BAB914" w:rsidR="00341B91" w:rsidRPr="00341B91" w:rsidRDefault="00341B91" w:rsidP="00341B91">
      <w:pPr>
        <w:autoSpaceDE w:val="0"/>
        <w:autoSpaceDN w:val="0"/>
        <w:adjustRightInd w:val="0"/>
        <w:rPr>
          <w:b/>
          <w:bCs/>
          <w:sz w:val="20"/>
          <w:szCs w:val="20"/>
        </w:rPr>
      </w:pPr>
      <w:r>
        <w:rPr>
          <w:b/>
          <w:bCs/>
          <w:sz w:val="20"/>
          <w:szCs w:val="20"/>
        </w:rPr>
        <w:t xml:space="preserve">6.3. </w:t>
      </w:r>
      <w:r w:rsidRPr="00341B91">
        <w:rPr>
          <w:b/>
          <w:bCs/>
          <w:sz w:val="20"/>
          <w:szCs w:val="20"/>
        </w:rPr>
        <w:t xml:space="preserve">Na podstawie przepisów odrębnych, z postępowania o udzielenie zamówienia wyklucza się również Wykonawcę, w stosunku, do którego zachodzą okoliczności wskazanie w art. 7 ust. 1 ustawy z dnia 13 </w:t>
      </w:r>
    </w:p>
    <w:p w14:paraId="7CDDF0AB" w14:textId="5A3639C5" w:rsidR="00341B91" w:rsidRPr="00341B91" w:rsidRDefault="00341B91" w:rsidP="00341B91">
      <w:pPr>
        <w:numPr>
          <w:ilvl w:val="1"/>
          <w:numId w:val="38"/>
        </w:numPr>
        <w:autoSpaceDE w:val="0"/>
        <w:autoSpaceDN w:val="0"/>
        <w:adjustRightInd w:val="0"/>
        <w:rPr>
          <w:b/>
          <w:bCs/>
          <w:sz w:val="20"/>
          <w:szCs w:val="20"/>
        </w:rPr>
      </w:pPr>
      <w:r w:rsidRPr="00341B91">
        <w:rPr>
          <w:b/>
          <w:bCs/>
          <w:sz w:val="20"/>
          <w:szCs w:val="20"/>
        </w:rPr>
        <w:t xml:space="preserve">kwietnia 2022 r. o szczególnych rozwiązaniach w zakresie przeciwdziałania wspieraniu agresji na Ukrainę oraz służących ochronie bezpieczeństwa narodowego (Dz. U. z. 2025 r., poz. 514) ; </w:t>
      </w:r>
    </w:p>
    <w:p w14:paraId="454D9460" w14:textId="0699D3F0" w:rsidR="00341B91" w:rsidRPr="00341B91" w:rsidRDefault="00341B91" w:rsidP="00341B91">
      <w:pPr>
        <w:autoSpaceDE w:val="0"/>
        <w:autoSpaceDN w:val="0"/>
        <w:adjustRightInd w:val="0"/>
        <w:rPr>
          <w:sz w:val="20"/>
          <w:szCs w:val="20"/>
        </w:rPr>
      </w:pPr>
      <w:r w:rsidRPr="00341B91">
        <w:rPr>
          <w:sz w:val="20"/>
          <w:szCs w:val="20"/>
        </w:rPr>
        <w:t>Z postępowania o udzielenie zamówienia publicznego lub konkursu prowadzonego na podstawie ustawy z dnia 11 września 2019 r. – Prawo zamówień publicznych wyklucza się:</w:t>
      </w:r>
    </w:p>
    <w:p w14:paraId="4C420762" w14:textId="418068AE" w:rsidR="00341B91" w:rsidRDefault="00341B91" w:rsidP="00341B91">
      <w:pPr>
        <w:pStyle w:val="Akapitzlist"/>
        <w:numPr>
          <w:ilvl w:val="0"/>
          <w:numId w:val="39"/>
        </w:numPr>
        <w:autoSpaceDE w:val="0"/>
        <w:autoSpaceDN w:val="0"/>
        <w:adjustRightInd w:val="0"/>
        <w:rPr>
          <w:sz w:val="20"/>
          <w:szCs w:val="20"/>
        </w:rPr>
      </w:pPr>
      <w:r w:rsidRPr="00341B91">
        <w:rPr>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1C2212A5" w14:textId="49879414" w:rsidR="00341B91" w:rsidRDefault="00341B91" w:rsidP="00341B91">
      <w:pPr>
        <w:pStyle w:val="Akapitzlist"/>
        <w:numPr>
          <w:ilvl w:val="0"/>
          <w:numId w:val="39"/>
        </w:numPr>
        <w:autoSpaceDE w:val="0"/>
        <w:autoSpaceDN w:val="0"/>
        <w:adjustRightInd w:val="0"/>
        <w:rPr>
          <w:sz w:val="20"/>
          <w:szCs w:val="20"/>
        </w:rPr>
      </w:pPr>
      <w:r w:rsidRPr="00341B91">
        <w:rPr>
          <w:sz w:val="20"/>
          <w:szCs w:val="20"/>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23207D3" w14:textId="190C4453" w:rsidR="00341B91" w:rsidRPr="00341B91" w:rsidRDefault="00341B91" w:rsidP="00341B91">
      <w:pPr>
        <w:pStyle w:val="Akapitzlist"/>
        <w:numPr>
          <w:ilvl w:val="0"/>
          <w:numId w:val="39"/>
        </w:numPr>
        <w:autoSpaceDE w:val="0"/>
        <w:autoSpaceDN w:val="0"/>
        <w:adjustRightInd w:val="0"/>
        <w:rPr>
          <w:sz w:val="20"/>
          <w:szCs w:val="20"/>
        </w:rPr>
      </w:pPr>
      <w:r w:rsidRPr="00341B91">
        <w:rPr>
          <w:sz w:val="20"/>
          <w:szCs w:val="20"/>
        </w:rPr>
        <w:t>wykonawcę oraz uczestnika konkursu, którego jednostką dominującą w rozumieniu art. 3 ust. 1 pkt 37 ustawy z dnia 29 września 1994 r. o rachunkowości jest podmiot wymieniony w wykazach określonych w rozporządzeniu</w:t>
      </w:r>
      <w:r w:rsidRPr="00341B91">
        <w:rPr>
          <w:b/>
          <w:bCs/>
          <w:sz w:val="20"/>
          <w:szCs w:val="20"/>
        </w:rPr>
        <w:t xml:space="preserve"> </w:t>
      </w:r>
      <w:r w:rsidRPr="00341B91">
        <w:rPr>
          <w:sz w:val="20"/>
          <w:szCs w:val="20"/>
        </w:rPr>
        <w:t xml:space="preserve">765/2006 i rozporządzeniu 269/2014 albo wpisany na listę lub będący taką jednostką </w:t>
      </w:r>
      <w:r w:rsidRPr="00341B91">
        <w:rPr>
          <w:sz w:val="20"/>
          <w:szCs w:val="20"/>
        </w:rPr>
        <w:lastRenderedPageBreak/>
        <w:t xml:space="preserve">dominującą od dnia 24 lutego 2022 r., o ile został wpisany na listę na podstawie decyzji w sprawie wpisu na listę rozstrzygającej o zastosowaniu środka, o którym mowa w art. 1 pkt 3. </w:t>
      </w:r>
    </w:p>
    <w:p w14:paraId="2E552A69" w14:textId="0CB21D7D" w:rsidR="00341B91" w:rsidRPr="00341B91" w:rsidRDefault="00341B91" w:rsidP="00341B91">
      <w:pPr>
        <w:autoSpaceDE w:val="0"/>
        <w:autoSpaceDN w:val="0"/>
        <w:adjustRightInd w:val="0"/>
        <w:rPr>
          <w:sz w:val="20"/>
          <w:szCs w:val="20"/>
        </w:rPr>
      </w:pPr>
      <w:r>
        <w:rPr>
          <w:b/>
          <w:bCs/>
          <w:sz w:val="20"/>
          <w:szCs w:val="20"/>
        </w:rPr>
        <w:t xml:space="preserve">6.4. </w:t>
      </w:r>
      <w:r w:rsidRPr="00341B91">
        <w:rPr>
          <w:sz w:val="20"/>
          <w:szCs w:val="20"/>
        </w:rPr>
        <w:t xml:space="preserve">Wykonawca może zostać wykluczony przez Zamawiającego na każdym etapie postępowania o udzielnie zamówienia. </w:t>
      </w:r>
    </w:p>
    <w:p w14:paraId="135A4154" w14:textId="733C6E75" w:rsidR="00341B91" w:rsidRDefault="00341B91" w:rsidP="00341B91">
      <w:pPr>
        <w:autoSpaceDE w:val="0"/>
        <w:autoSpaceDN w:val="0"/>
        <w:adjustRightInd w:val="0"/>
        <w:rPr>
          <w:sz w:val="20"/>
          <w:szCs w:val="20"/>
        </w:rPr>
      </w:pPr>
      <w:r>
        <w:rPr>
          <w:b/>
          <w:bCs/>
          <w:sz w:val="20"/>
          <w:szCs w:val="20"/>
        </w:rPr>
        <w:t xml:space="preserve">6.5. </w:t>
      </w:r>
      <w:r w:rsidRPr="00341B91">
        <w:rPr>
          <w:sz w:val="20"/>
          <w:szCs w:val="20"/>
        </w:rPr>
        <w:t xml:space="preserve">Wykonawca nie podlega wykluczeniu w okolicznościach określonych w art. 108 ust. 1 pkt 1, 2 i 5 lub art. 109 ust. 1 pkt 4 ustawy </w:t>
      </w:r>
      <w:proofErr w:type="spellStart"/>
      <w:r w:rsidRPr="00341B91">
        <w:rPr>
          <w:sz w:val="20"/>
          <w:szCs w:val="20"/>
        </w:rPr>
        <w:t>Pzp</w:t>
      </w:r>
      <w:proofErr w:type="spellEnd"/>
      <w:r w:rsidRPr="00341B91">
        <w:rPr>
          <w:sz w:val="20"/>
          <w:szCs w:val="20"/>
        </w:rPr>
        <w:t xml:space="preserve">, jeżeli udowodni Zamawiającemu, że spełnił łącznie przesłanki wymienione w art. 110 ust. 2 ustawy </w:t>
      </w:r>
      <w:proofErr w:type="spellStart"/>
      <w:r w:rsidRPr="00341B91">
        <w:rPr>
          <w:sz w:val="20"/>
          <w:szCs w:val="20"/>
        </w:rPr>
        <w:t>Pzp</w:t>
      </w:r>
      <w:proofErr w:type="spellEnd"/>
      <w:r w:rsidRPr="00341B91">
        <w:rPr>
          <w:sz w:val="20"/>
          <w:szCs w:val="20"/>
        </w:rPr>
        <w:t xml:space="preserve">. </w:t>
      </w:r>
    </w:p>
    <w:p w14:paraId="47C47A97" w14:textId="05519A25" w:rsidR="00341B91" w:rsidRPr="00341B91" w:rsidRDefault="00341B91" w:rsidP="00341B91">
      <w:pPr>
        <w:autoSpaceDE w:val="0"/>
        <w:autoSpaceDN w:val="0"/>
        <w:adjustRightInd w:val="0"/>
        <w:rPr>
          <w:sz w:val="20"/>
          <w:szCs w:val="20"/>
        </w:rPr>
      </w:pPr>
      <w:r w:rsidRPr="00341B91">
        <w:rPr>
          <w:b/>
          <w:bCs/>
          <w:sz w:val="20"/>
          <w:szCs w:val="20"/>
        </w:rPr>
        <w:t>6.6</w:t>
      </w:r>
      <w:r w:rsidRPr="00341B91">
        <w:rPr>
          <w:sz w:val="20"/>
          <w:szCs w:val="20"/>
        </w:rPr>
        <w:t xml:space="preserve">. Zamawiający ocenia, czy podjęte przez wykonawcę czynności, o których mowa w art. 110 ust. 2 ustawy </w:t>
      </w:r>
      <w:proofErr w:type="spellStart"/>
      <w:r w:rsidRPr="00341B91">
        <w:rPr>
          <w:sz w:val="20"/>
          <w:szCs w:val="20"/>
        </w:rPr>
        <w:t>Pzp</w:t>
      </w:r>
      <w:proofErr w:type="spellEnd"/>
      <w:r w:rsidRPr="00341B91">
        <w:rPr>
          <w:sz w:val="20"/>
          <w:szCs w:val="20"/>
        </w:rPr>
        <w:t xml:space="preserve">, są wystarczające do wykazania jego rzetelności, uwzględniając wagę i szczególne okoliczności czynu wykonawcy. Jeżeli podjęte przez wykonawcę czynności, o których mowa w art. 110 ust. 2 ustawy </w:t>
      </w:r>
      <w:proofErr w:type="spellStart"/>
      <w:r w:rsidRPr="00341B91">
        <w:rPr>
          <w:sz w:val="20"/>
          <w:szCs w:val="20"/>
        </w:rPr>
        <w:t>Pzp</w:t>
      </w:r>
      <w:proofErr w:type="spellEnd"/>
      <w:r w:rsidRPr="00341B91">
        <w:rPr>
          <w:sz w:val="20"/>
          <w:szCs w:val="20"/>
        </w:rPr>
        <w:t xml:space="preserve">, nie są wystarczające do wykazania jego rzetelności, Zamawiający wyklucza wykonawcę. </w:t>
      </w:r>
    </w:p>
    <w:p w14:paraId="6CD81D98" w14:textId="00902E98" w:rsidR="00627118" w:rsidRPr="00627118" w:rsidRDefault="00627118" w:rsidP="00627118">
      <w:pPr>
        <w:autoSpaceDE w:val="0"/>
        <w:autoSpaceDN w:val="0"/>
        <w:adjustRightInd w:val="0"/>
        <w:rPr>
          <w:b/>
          <w:bCs/>
          <w:sz w:val="20"/>
          <w:szCs w:val="20"/>
        </w:rPr>
      </w:pPr>
      <w:r w:rsidRPr="00627118">
        <w:rPr>
          <w:b/>
          <w:bCs/>
          <w:sz w:val="20"/>
          <w:szCs w:val="20"/>
        </w:rPr>
        <w:t>6.7.</w:t>
      </w:r>
      <w:r>
        <w:rPr>
          <w:b/>
          <w:bCs/>
          <w:sz w:val="20"/>
          <w:szCs w:val="20"/>
        </w:rPr>
        <w:t xml:space="preserve"> </w:t>
      </w:r>
      <w:r w:rsidRPr="00627118">
        <w:rPr>
          <w:sz w:val="20"/>
          <w:szCs w:val="20"/>
        </w:rPr>
        <w:t xml:space="preserve">Wykluczenie następuje na okres określony w art. 111 ustawy </w:t>
      </w:r>
      <w:proofErr w:type="spellStart"/>
      <w:r w:rsidRPr="00627118">
        <w:rPr>
          <w:sz w:val="20"/>
          <w:szCs w:val="20"/>
        </w:rPr>
        <w:t>Pzp</w:t>
      </w:r>
      <w:proofErr w:type="spellEnd"/>
      <w:r w:rsidRPr="00627118">
        <w:rPr>
          <w:sz w:val="20"/>
          <w:szCs w:val="20"/>
        </w:rPr>
        <w:t>.</w:t>
      </w:r>
      <w:r w:rsidRPr="00627118">
        <w:rPr>
          <w:b/>
          <w:bCs/>
          <w:sz w:val="20"/>
          <w:szCs w:val="20"/>
        </w:rPr>
        <w:t xml:space="preserve"> </w:t>
      </w:r>
    </w:p>
    <w:p w14:paraId="39F439B8" w14:textId="77777777" w:rsidR="00627118" w:rsidRPr="00627118" w:rsidRDefault="00627118" w:rsidP="00627118">
      <w:pPr>
        <w:autoSpaceDE w:val="0"/>
        <w:autoSpaceDN w:val="0"/>
        <w:adjustRightInd w:val="0"/>
        <w:rPr>
          <w:b/>
          <w:bCs/>
          <w:sz w:val="20"/>
          <w:szCs w:val="20"/>
        </w:rPr>
      </w:pPr>
    </w:p>
    <w:p w14:paraId="311A2E25" w14:textId="63969BC7" w:rsidR="00996709" w:rsidRPr="00996709" w:rsidRDefault="00996709" w:rsidP="00996709">
      <w:pPr>
        <w:autoSpaceDE w:val="0"/>
        <w:autoSpaceDN w:val="0"/>
        <w:adjustRightInd w:val="0"/>
        <w:rPr>
          <w:b/>
          <w:bCs/>
        </w:rPr>
      </w:pPr>
      <w:r w:rsidRPr="00996709">
        <w:rPr>
          <w:b/>
          <w:bCs/>
        </w:rPr>
        <w:t>7. Informacje dla wykonawców wspólnie ubiegających się o udzielenie zamówienia</w:t>
      </w:r>
      <w:r>
        <w:rPr>
          <w:b/>
          <w:bCs/>
        </w:rPr>
        <w:t>.</w:t>
      </w:r>
      <w:r w:rsidRPr="00996709">
        <w:rPr>
          <w:b/>
          <w:bCs/>
        </w:rPr>
        <w:t xml:space="preserve"> </w:t>
      </w:r>
    </w:p>
    <w:p w14:paraId="3C66E433" w14:textId="40818E53" w:rsidR="00996709" w:rsidRDefault="00996709" w:rsidP="00996709">
      <w:pPr>
        <w:autoSpaceDE w:val="0"/>
        <w:autoSpaceDN w:val="0"/>
        <w:adjustRightInd w:val="0"/>
        <w:rPr>
          <w:b/>
          <w:bCs/>
          <w:sz w:val="20"/>
          <w:szCs w:val="20"/>
        </w:rPr>
      </w:pPr>
      <w:r>
        <w:rPr>
          <w:b/>
          <w:bCs/>
          <w:sz w:val="20"/>
          <w:szCs w:val="20"/>
        </w:rPr>
        <w:t>7.</w:t>
      </w:r>
      <w:r w:rsidRPr="00996709">
        <w:rPr>
          <w:b/>
          <w:bCs/>
          <w:sz w:val="20"/>
          <w:szCs w:val="20"/>
        </w:rPr>
        <w:t>1.</w:t>
      </w:r>
      <w:r w:rsidRPr="00996709">
        <w:rPr>
          <w:sz w:val="20"/>
          <w:szCs w:val="20"/>
        </w:rPr>
        <w:t xml:space="preserve"> Wykonawcy mogą wspólnie ubiegać się o udzielenie zamówienia</w:t>
      </w:r>
      <w:r w:rsidRPr="00996709">
        <w:rPr>
          <w:b/>
          <w:bCs/>
          <w:sz w:val="20"/>
          <w:szCs w:val="20"/>
        </w:rPr>
        <w:t xml:space="preserve"> </w:t>
      </w:r>
    </w:p>
    <w:p w14:paraId="237CB124" w14:textId="1CA1F593" w:rsidR="00996709" w:rsidRDefault="00996709" w:rsidP="00996709">
      <w:pPr>
        <w:autoSpaceDE w:val="0"/>
        <w:autoSpaceDN w:val="0"/>
        <w:adjustRightInd w:val="0"/>
        <w:rPr>
          <w:sz w:val="20"/>
          <w:szCs w:val="20"/>
        </w:rPr>
      </w:pPr>
      <w:r>
        <w:rPr>
          <w:b/>
          <w:bCs/>
          <w:sz w:val="20"/>
          <w:szCs w:val="20"/>
        </w:rPr>
        <w:t xml:space="preserve">7.2. </w:t>
      </w:r>
      <w:r w:rsidRPr="00996709">
        <w:rPr>
          <w:sz w:val="20"/>
          <w:szCs w:val="20"/>
        </w:rPr>
        <w:t xml:space="preserve">W przypadku wspólnego ubiegania się o udzielenie zamówienia wykonawcy ustanawiają pełnomocnika do reprezentowania ich w postępowaniu o udzielenie zamówienia albo reprezentowania w postępowaniu i zawarcia umowy w sprawie zamówienia publicznego – nie dotyczy spółki cywilnej o ile upoważnienie/ pełnomocnictwo do występowania w imieniu spółki wynika z dołączonej do oferty umowy spółki, bądź wszyscy wspólnicy podpiszą ofertę. </w:t>
      </w:r>
    </w:p>
    <w:p w14:paraId="7621F79A" w14:textId="5ECB8178" w:rsidR="00996709" w:rsidRPr="00996709" w:rsidRDefault="00996709" w:rsidP="00996709">
      <w:pPr>
        <w:autoSpaceDE w:val="0"/>
        <w:autoSpaceDN w:val="0"/>
        <w:adjustRightInd w:val="0"/>
        <w:rPr>
          <w:sz w:val="20"/>
          <w:szCs w:val="20"/>
        </w:rPr>
      </w:pPr>
      <w:r w:rsidRPr="00996709">
        <w:rPr>
          <w:b/>
          <w:bCs/>
          <w:sz w:val="20"/>
          <w:szCs w:val="20"/>
        </w:rPr>
        <w:t>7.3.</w:t>
      </w:r>
      <w:r>
        <w:rPr>
          <w:b/>
          <w:bCs/>
          <w:sz w:val="20"/>
          <w:szCs w:val="20"/>
        </w:rPr>
        <w:t xml:space="preserve"> </w:t>
      </w:r>
      <w:r w:rsidRPr="00996709">
        <w:rPr>
          <w:sz w:val="20"/>
          <w:szCs w:val="20"/>
        </w:rPr>
        <w:t xml:space="preserve">Wykonawcy wspólnie ubiegający się o udzielenie zamówienia przedłożą wraz z ofertą stosowne pełnomocnictwo. </w:t>
      </w:r>
    </w:p>
    <w:p w14:paraId="69C9544A" w14:textId="08A2212C" w:rsidR="00D956C1" w:rsidRDefault="00996709" w:rsidP="00D956C1">
      <w:pPr>
        <w:autoSpaceDE w:val="0"/>
        <w:autoSpaceDN w:val="0"/>
        <w:adjustRightInd w:val="0"/>
        <w:rPr>
          <w:sz w:val="20"/>
          <w:szCs w:val="20"/>
        </w:rPr>
      </w:pPr>
      <w:r>
        <w:rPr>
          <w:b/>
          <w:bCs/>
          <w:sz w:val="20"/>
          <w:szCs w:val="20"/>
        </w:rPr>
        <w:t xml:space="preserve">7.4. </w:t>
      </w:r>
      <w:r w:rsidR="00D956C1" w:rsidRPr="00D956C1">
        <w:rPr>
          <w:sz w:val="20"/>
          <w:szCs w:val="20"/>
        </w:rPr>
        <w:t xml:space="preserve">Wszelka korespondencja kierowana będzie do podmiotu występującego jako pełnomocnik. </w:t>
      </w:r>
    </w:p>
    <w:p w14:paraId="358167AF" w14:textId="25F836A8" w:rsidR="006B5B24" w:rsidRPr="006B5B24" w:rsidRDefault="00D956C1" w:rsidP="006B5B24">
      <w:pPr>
        <w:autoSpaceDE w:val="0"/>
        <w:autoSpaceDN w:val="0"/>
        <w:adjustRightInd w:val="0"/>
        <w:rPr>
          <w:sz w:val="20"/>
          <w:szCs w:val="20"/>
        </w:rPr>
      </w:pPr>
      <w:r w:rsidRPr="00D956C1">
        <w:rPr>
          <w:b/>
          <w:bCs/>
          <w:sz w:val="20"/>
          <w:szCs w:val="20"/>
        </w:rPr>
        <w:t>7.5.</w:t>
      </w:r>
      <w:r w:rsidR="006B5B24">
        <w:rPr>
          <w:b/>
          <w:bCs/>
          <w:sz w:val="20"/>
          <w:szCs w:val="20"/>
        </w:rPr>
        <w:t xml:space="preserve"> </w:t>
      </w:r>
      <w:r w:rsidR="006B5B24" w:rsidRPr="006B5B24">
        <w:rPr>
          <w:sz w:val="20"/>
          <w:szCs w:val="20"/>
        </w:rPr>
        <w:t xml:space="preserve">Wykonawcy wspólnie ubiegający się o zamówienia ponoszą solidarną odpowiedzialność za wykonanie umowy. </w:t>
      </w:r>
    </w:p>
    <w:p w14:paraId="418D36BB" w14:textId="7644C2BD" w:rsidR="006B5B24" w:rsidRPr="006B5B24" w:rsidRDefault="006B5B24" w:rsidP="006B5B24">
      <w:pPr>
        <w:autoSpaceDE w:val="0"/>
        <w:autoSpaceDN w:val="0"/>
        <w:adjustRightInd w:val="0"/>
        <w:rPr>
          <w:sz w:val="20"/>
          <w:szCs w:val="20"/>
        </w:rPr>
      </w:pPr>
      <w:r>
        <w:rPr>
          <w:b/>
          <w:bCs/>
          <w:sz w:val="20"/>
          <w:szCs w:val="20"/>
        </w:rPr>
        <w:t xml:space="preserve">7.6. </w:t>
      </w:r>
      <w:r w:rsidRPr="006B5B24">
        <w:rPr>
          <w:sz w:val="20"/>
          <w:szCs w:val="20"/>
        </w:rPr>
        <w:t xml:space="preserve">W przypadku wspólnego ubiegania się o udzielenie zamówienia przez Wykonawców, oświadczenie o niepodleganiu wykluczeniu oraz spełnieniu warunków udziału w postępowaniu o którym mowa w art. 125 ust. 1 ustawy </w:t>
      </w:r>
      <w:proofErr w:type="spellStart"/>
      <w:r w:rsidRPr="006B5B24">
        <w:rPr>
          <w:sz w:val="20"/>
          <w:szCs w:val="20"/>
        </w:rPr>
        <w:t>Pzp</w:t>
      </w:r>
      <w:proofErr w:type="spellEnd"/>
      <w:r w:rsidRPr="006B5B24">
        <w:rPr>
          <w:sz w:val="20"/>
          <w:szCs w:val="20"/>
        </w:rPr>
        <w:t xml:space="preserve"> składa każdy z Wykonawców wspólnie ubiegających się o udzielenie zamówienia (Załącznik Nr 3 do SWZ)</w:t>
      </w:r>
      <w:r>
        <w:rPr>
          <w:sz w:val="20"/>
          <w:szCs w:val="20"/>
        </w:rPr>
        <w:t>.</w:t>
      </w:r>
      <w:r w:rsidRPr="006B5B24">
        <w:rPr>
          <w:sz w:val="20"/>
          <w:szCs w:val="20"/>
        </w:rPr>
        <w:t xml:space="preserve"> </w:t>
      </w:r>
    </w:p>
    <w:p w14:paraId="3141CE59" w14:textId="58E29552" w:rsidR="006B5B24" w:rsidRPr="006B5B24" w:rsidRDefault="006B5B24" w:rsidP="006B5B24">
      <w:pPr>
        <w:autoSpaceDE w:val="0"/>
        <w:autoSpaceDN w:val="0"/>
        <w:adjustRightInd w:val="0"/>
        <w:rPr>
          <w:sz w:val="20"/>
          <w:szCs w:val="20"/>
        </w:rPr>
      </w:pPr>
      <w:r>
        <w:rPr>
          <w:b/>
          <w:bCs/>
          <w:sz w:val="20"/>
          <w:szCs w:val="20"/>
        </w:rPr>
        <w:t xml:space="preserve">7.7. </w:t>
      </w:r>
      <w:r w:rsidRPr="006B5B24">
        <w:rPr>
          <w:sz w:val="20"/>
          <w:szCs w:val="20"/>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budowlane/dostawy/usługi wykonają poszczególni Wykonawcy zgodnie z załącznikiem nr 7 do SWZ. </w:t>
      </w:r>
    </w:p>
    <w:p w14:paraId="289B9BF0" w14:textId="44C46792" w:rsidR="00341B91" w:rsidRDefault="00341B91" w:rsidP="00341B91">
      <w:pPr>
        <w:autoSpaceDE w:val="0"/>
        <w:autoSpaceDN w:val="0"/>
        <w:adjustRightInd w:val="0"/>
        <w:rPr>
          <w:b/>
          <w:bCs/>
          <w:sz w:val="20"/>
          <w:szCs w:val="20"/>
        </w:rPr>
      </w:pPr>
    </w:p>
    <w:p w14:paraId="3A21D681" w14:textId="77777777" w:rsidR="008D5687" w:rsidRPr="006B5B24" w:rsidRDefault="008D5687" w:rsidP="006B5B24">
      <w:pPr>
        <w:rPr>
          <w:rFonts w:eastAsia="Calibri"/>
          <w:sz w:val="20"/>
          <w:szCs w:val="20"/>
          <w:lang w:eastAsia="en-US"/>
        </w:rPr>
      </w:pPr>
    </w:p>
    <w:p w14:paraId="3F2EF864" w14:textId="11A5D725" w:rsidR="008D5687" w:rsidRPr="006B5B24" w:rsidRDefault="006B5B24" w:rsidP="006B5B24">
      <w:pPr>
        <w:spacing w:after="120"/>
        <w:jc w:val="both"/>
        <w:rPr>
          <w:b/>
          <w:bCs/>
        </w:rPr>
      </w:pPr>
      <w:r>
        <w:rPr>
          <w:b/>
          <w:bCs/>
        </w:rPr>
        <w:t xml:space="preserve">8. </w:t>
      </w:r>
      <w:r w:rsidR="008D5687" w:rsidRPr="006B5B24">
        <w:rPr>
          <w:b/>
          <w:bCs/>
        </w:rPr>
        <w:t>Informacja o oświadczeniach i dokumentach, jakie należy dołączyć do oferty w celu potwierdzenia spełniania warunków udziału w postępowaniu oraz wykazania braku podstaw wykluczenia (podmiotowe środki dowodowe)</w:t>
      </w:r>
    </w:p>
    <w:p w14:paraId="07FBF2E4" w14:textId="1A79D79F" w:rsidR="008D5687" w:rsidRDefault="006B5B24" w:rsidP="006B5B24">
      <w:pPr>
        <w:spacing w:after="120"/>
        <w:jc w:val="both"/>
        <w:rPr>
          <w:b/>
          <w:bCs/>
          <w:sz w:val="20"/>
          <w:szCs w:val="20"/>
        </w:rPr>
      </w:pPr>
      <w:r w:rsidRPr="006B5B24">
        <w:rPr>
          <w:b/>
          <w:bCs/>
          <w:sz w:val="20"/>
          <w:szCs w:val="20"/>
        </w:rPr>
        <w:t>8.1.</w:t>
      </w:r>
      <w:r w:rsidRPr="006B5B24">
        <w:rPr>
          <w:sz w:val="20"/>
          <w:szCs w:val="20"/>
        </w:rPr>
        <w:t xml:space="preserve"> </w:t>
      </w:r>
      <w:r w:rsidR="008D5687" w:rsidRPr="006B5B24">
        <w:rPr>
          <w:sz w:val="20"/>
          <w:szCs w:val="20"/>
        </w:rPr>
        <w:t>Do oferty Wykonawca zobowiązany jest dołączyć aktualne na dzień składania ofert Oświadczenie Wykonawcy o niepodleganiu wykluczeniu z postępowania – zgodnie z</w:t>
      </w:r>
      <w:r w:rsidR="008D5687" w:rsidRPr="006B5B24">
        <w:rPr>
          <w:b/>
          <w:bCs/>
          <w:sz w:val="20"/>
          <w:szCs w:val="20"/>
        </w:rPr>
        <w:t xml:space="preserve"> Załącznikiem </w:t>
      </w:r>
      <w:r w:rsidR="00F35688">
        <w:rPr>
          <w:b/>
          <w:bCs/>
          <w:sz w:val="20"/>
          <w:szCs w:val="20"/>
        </w:rPr>
        <w:t>n</w:t>
      </w:r>
      <w:r w:rsidR="008D5687" w:rsidRPr="006B5B24">
        <w:rPr>
          <w:b/>
          <w:bCs/>
          <w:sz w:val="20"/>
          <w:szCs w:val="20"/>
        </w:rPr>
        <w:t>r 3 do SWZ.</w:t>
      </w:r>
    </w:p>
    <w:p w14:paraId="67A1D125" w14:textId="0ACBA7EC" w:rsidR="008D5687" w:rsidRDefault="006B5B24" w:rsidP="006B5B24">
      <w:pPr>
        <w:spacing w:after="120"/>
        <w:jc w:val="both"/>
        <w:rPr>
          <w:sz w:val="20"/>
          <w:szCs w:val="20"/>
        </w:rPr>
      </w:pPr>
      <w:r>
        <w:rPr>
          <w:b/>
          <w:bCs/>
          <w:sz w:val="20"/>
          <w:szCs w:val="20"/>
        </w:rPr>
        <w:t xml:space="preserve">8.2. </w:t>
      </w:r>
      <w:r w:rsidR="008D5687" w:rsidRPr="006B5B24">
        <w:rPr>
          <w:sz w:val="20"/>
          <w:szCs w:val="20"/>
        </w:rPr>
        <w:t xml:space="preserve">Informacje zawarte w oświadczeniu, o którym mowa w pkt </w:t>
      </w:r>
      <w:r>
        <w:rPr>
          <w:sz w:val="20"/>
          <w:szCs w:val="20"/>
        </w:rPr>
        <w:t>8</w:t>
      </w:r>
      <w:r w:rsidR="008D5687" w:rsidRPr="006B5B24">
        <w:rPr>
          <w:sz w:val="20"/>
          <w:szCs w:val="20"/>
        </w:rPr>
        <w:t>.1 stanowią wstępne potwierdzenie, że Wykonawca nie podlega wykluczeniu oraz spełnia warunki udziału w postępowaniu.</w:t>
      </w:r>
    </w:p>
    <w:p w14:paraId="45E15ABF" w14:textId="211B35A4" w:rsidR="008D5687" w:rsidRPr="006B5B24" w:rsidRDefault="006B5B24" w:rsidP="006B5B24">
      <w:pPr>
        <w:spacing w:after="120"/>
        <w:jc w:val="both"/>
        <w:rPr>
          <w:b/>
          <w:bCs/>
          <w:sz w:val="20"/>
          <w:szCs w:val="20"/>
        </w:rPr>
      </w:pPr>
      <w:r w:rsidRPr="006B5B24">
        <w:rPr>
          <w:b/>
          <w:bCs/>
          <w:sz w:val="20"/>
          <w:szCs w:val="20"/>
        </w:rPr>
        <w:t xml:space="preserve">8.3. </w:t>
      </w:r>
      <w:r w:rsidR="008D5687" w:rsidRPr="006B5B24">
        <w:rPr>
          <w:b/>
          <w:bCs/>
          <w:sz w:val="20"/>
          <w:szCs w:val="20"/>
          <w:u w:val="single"/>
        </w:rPr>
        <w:t>Przedmiotowe środki dowodowe</w:t>
      </w:r>
    </w:p>
    <w:p w14:paraId="71633736" w14:textId="14601DE7" w:rsidR="008D5687" w:rsidRPr="003D4536" w:rsidRDefault="008D5687" w:rsidP="008D5687">
      <w:pPr>
        <w:pStyle w:val="Bezodstpw"/>
        <w:ind w:left="426"/>
        <w:contextualSpacing/>
        <w:rPr>
          <w:rFonts w:ascii="Times New Roman" w:hAnsi="Times New Roman"/>
          <w:bCs/>
          <w:sz w:val="20"/>
          <w:szCs w:val="20"/>
        </w:rPr>
      </w:pPr>
      <w:r>
        <w:rPr>
          <w:rFonts w:ascii="Times New Roman" w:hAnsi="Times New Roman"/>
          <w:bCs/>
          <w:sz w:val="20"/>
          <w:szCs w:val="20"/>
        </w:rPr>
        <w:t xml:space="preserve">Oświadczenie Wykonawcy potwierdzające posiadanie </w:t>
      </w:r>
      <w:r w:rsidRPr="00846FB9">
        <w:rPr>
          <w:rFonts w:ascii="Times New Roman" w:hAnsi="Times New Roman"/>
          <w:sz w:val="20"/>
          <w:szCs w:val="20"/>
        </w:rPr>
        <w:t>aktualn</w:t>
      </w:r>
      <w:r>
        <w:rPr>
          <w:rFonts w:ascii="Times New Roman" w:hAnsi="Times New Roman"/>
          <w:sz w:val="20"/>
          <w:szCs w:val="20"/>
        </w:rPr>
        <w:t>ych</w:t>
      </w:r>
      <w:r w:rsidRPr="00846FB9">
        <w:rPr>
          <w:rFonts w:ascii="Times New Roman" w:hAnsi="Times New Roman"/>
          <w:sz w:val="20"/>
          <w:szCs w:val="20"/>
        </w:rPr>
        <w:t xml:space="preserve"> świadectw rejestracji – dopuszczając</w:t>
      </w:r>
      <w:r>
        <w:rPr>
          <w:rFonts w:ascii="Times New Roman" w:hAnsi="Times New Roman"/>
          <w:sz w:val="20"/>
          <w:szCs w:val="20"/>
        </w:rPr>
        <w:t>ych</w:t>
      </w:r>
      <w:r w:rsidRPr="00846FB9">
        <w:rPr>
          <w:rFonts w:ascii="Times New Roman" w:hAnsi="Times New Roman"/>
          <w:sz w:val="20"/>
          <w:szCs w:val="20"/>
        </w:rPr>
        <w:t xml:space="preserve"> do użytkowania  w lecznictwie na terenie RP</w:t>
      </w:r>
      <w:r>
        <w:rPr>
          <w:rFonts w:ascii="Times New Roman" w:hAnsi="Times New Roman"/>
          <w:sz w:val="20"/>
          <w:szCs w:val="20"/>
        </w:rPr>
        <w:t xml:space="preserve"> – </w:t>
      </w:r>
      <w:r w:rsidRPr="005B34FE">
        <w:rPr>
          <w:rFonts w:ascii="Times New Roman" w:hAnsi="Times New Roman"/>
          <w:b/>
          <w:bCs/>
          <w:sz w:val="20"/>
          <w:szCs w:val="20"/>
        </w:rPr>
        <w:t>Załącznik nr</w:t>
      </w:r>
      <w:r w:rsidR="00F35688">
        <w:rPr>
          <w:rFonts w:ascii="Times New Roman" w:hAnsi="Times New Roman"/>
          <w:b/>
          <w:bCs/>
          <w:sz w:val="20"/>
          <w:szCs w:val="20"/>
        </w:rPr>
        <w:t xml:space="preserve"> 8</w:t>
      </w:r>
      <w:r w:rsidRPr="005B34FE">
        <w:rPr>
          <w:rFonts w:ascii="Times New Roman" w:hAnsi="Times New Roman"/>
          <w:b/>
          <w:bCs/>
          <w:sz w:val="20"/>
          <w:szCs w:val="20"/>
        </w:rPr>
        <w:t>,</w:t>
      </w:r>
    </w:p>
    <w:p w14:paraId="064A0D0E" w14:textId="77777777" w:rsidR="008D5687" w:rsidRDefault="008D5687" w:rsidP="008D5687">
      <w:pPr>
        <w:pStyle w:val="Akapitzlist"/>
        <w:ind w:left="426"/>
        <w:rPr>
          <w:sz w:val="20"/>
          <w:szCs w:val="20"/>
        </w:rPr>
      </w:pPr>
      <w:r>
        <w:rPr>
          <w:sz w:val="20"/>
          <w:szCs w:val="20"/>
        </w:rPr>
        <w:t xml:space="preserve">Jeżeli Wykonawca nie złoży przedmiotowych środków dowodowych wraz z ofertą, Zamawiający wzywa do ich złożenia  w wyznaczonym terminie. (art.107 ust.2 ustawy </w:t>
      </w:r>
      <w:proofErr w:type="spellStart"/>
      <w:r>
        <w:rPr>
          <w:sz w:val="20"/>
          <w:szCs w:val="20"/>
        </w:rPr>
        <w:t>Pzp</w:t>
      </w:r>
      <w:proofErr w:type="spellEnd"/>
      <w:r>
        <w:rPr>
          <w:sz w:val="20"/>
          <w:szCs w:val="20"/>
        </w:rPr>
        <w:t>).</w:t>
      </w:r>
    </w:p>
    <w:p w14:paraId="0D601708" w14:textId="77777777" w:rsidR="006B5B24" w:rsidRDefault="006B5B24" w:rsidP="008D5687">
      <w:pPr>
        <w:pStyle w:val="Akapitzlist"/>
        <w:ind w:left="426"/>
        <w:rPr>
          <w:sz w:val="20"/>
          <w:szCs w:val="20"/>
        </w:rPr>
      </w:pPr>
    </w:p>
    <w:p w14:paraId="6F6843EA" w14:textId="330CD76A" w:rsidR="008D5687" w:rsidRPr="006B5B24" w:rsidRDefault="006B5B24" w:rsidP="006B5B24">
      <w:pPr>
        <w:rPr>
          <w:b/>
          <w:bCs/>
          <w:sz w:val="20"/>
          <w:szCs w:val="20"/>
        </w:rPr>
      </w:pPr>
      <w:r w:rsidRPr="006B5B24">
        <w:rPr>
          <w:b/>
          <w:bCs/>
          <w:sz w:val="20"/>
          <w:szCs w:val="20"/>
        </w:rPr>
        <w:t>8.4.</w:t>
      </w:r>
      <w:r>
        <w:rPr>
          <w:b/>
          <w:bCs/>
          <w:sz w:val="20"/>
          <w:szCs w:val="20"/>
        </w:rPr>
        <w:t xml:space="preserve"> </w:t>
      </w:r>
      <w:r w:rsidR="008D5687" w:rsidRPr="006B5B24">
        <w:rPr>
          <w:b/>
          <w:bCs/>
          <w:sz w:val="20"/>
          <w:szCs w:val="20"/>
          <w:u w:val="single"/>
        </w:rPr>
        <w:t>Podmiotowe środki dowodowe, wymagane od wykonawcy:</w:t>
      </w:r>
    </w:p>
    <w:p w14:paraId="0E025DE0" w14:textId="77777777" w:rsidR="008D5687" w:rsidRPr="00374E22" w:rsidRDefault="008D5687" w:rsidP="008D5687">
      <w:pPr>
        <w:pStyle w:val="Akapitzlist"/>
        <w:tabs>
          <w:tab w:val="left" w:pos="709"/>
        </w:tabs>
        <w:suppressAutoHyphens/>
        <w:ind w:left="284" w:hanging="142"/>
        <w:contextualSpacing w:val="0"/>
        <w:rPr>
          <w:bCs/>
          <w:sz w:val="20"/>
          <w:szCs w:val="20"/>
        </w:rPr>
      </w:pPr>
      <w:r w:rsidRPr="00374E22">
        <w:rPr>
          <w:sz w:val="20"/>
          <w:szCs w:val="20"/>
        </w:rPr>
        <w:t xml:space="preserve">a) Na potwierdzenie </w:t>
      </w:r>
      <w:r w:rsidRPr="00374E22">
        <w:rPr>
          <w:bCs/>
          <w:sz w:val="20"/>
          <w:szCs w:val="20"/>
        </w:rPr>
        <w:t>uprawnień do prowadzenia określonej działalności gospodarczej lub zawodowej, o ile wynika to z odrębnych przepisów:</w:t>
      </w:r>
    </w:p>
    <w:p w14:paraId="0BD80337" w14:textId="77777777" w:rsidR="008D5687" w:rsidRPr="00374E22" w:rsidRDefault="008D5687" w:rsidP="008D5687">
      <w:pPr>
        <w:pStyle w:val="Akapitzlist"/>
        <w:tabs>
          <w:tab w:val="left" w:pos="709"/>
        </w:tabs>
        <w:suppressAutoHyphens/>
        <w:ind w:left="284" w:hanging="142"/>
        <w:contextualSpacing w:val="0"/>
        <w:rPr>
          <w:sz w:val="20"/>
          <w:szCs w:val="20"/>
        </w:rPr>
      </w:pPr>
      <w:r w:rsidRPr="00374E22">
        <w:rPr>
          <w:bCs/>
          <w:sz w:val="20"/>
          <w:szCs w:val="20"/>
        </w:rPr>
        <w:t xml:space="preserve">   Wykonawca zobowiązany jest posiadać </w:t>
      </w:r>
      <w:r w:rsidRPr="00374E22">
        <w:rPr>
          <w:b/>
          <w:sz w:val="20"/>
          <w:szCs w:val="20"/>
        </w:rPr>
        <w:t>zezwolenie na obrót produktami farmaceutycznymi</w:t>
      </w:r>
      <w:r w:rsidRPr="00374E22">
        <w:rPr>
          <w:bCs/>
          <w:sz w:val="20"/>
          <w:szCs w:val="20"/>
        </w:rPr>
        <w:t xml:space="preserve"> </w:t>
      </w:r>
      <w:r w:rsidRPr="00374E22">
        <w:rPr>
          <w:b/>
          <w:sz w:val="20"/>
          <w:szCs w:val="20"/>
        </w:rPr>
        <w:t>wydane przez Głównego Inspektora Farmaceutycznego;</w:t>
      </w:r>
    </w:p>
    <w:p w14:paraId="7900083A" w14:textId="77777777" w:rsidR="008D5687" w:rsidRPr="00940150" w:rsidRDefault="008D5687" w:rsidP="008D5687">
      <w:pPr>
        <w:pStyle w:val="Akapitzlist"/>
        <w:ind w:left="426"/>
        <w:rPr>
          <w:sz w:val="20"/>
          <w:szCs w:val="20"/>
        </w:rPr>
      </w:pPr>
    </w:p>
    <w:p w14:paraId="1148A291" w14:textId="77777777" w:rsidR="008D5687" w:rsidRPr="00141BE7" w:rsidRDefault="008D5687" w:rsidP="008D5687">
      <w:pPr>
        <w:pStyle w:val="Akapitzlist"/>
        <w:numPr>
          <w:ilvl w:val="0"/>
          <w:numId w:val="11"/>
        </w:numPr>
        <w:spacing w:after="120"/>
        <w:ind w:left="426" w:hanging="284"/>
        <w:jc w:val="both"/>
        <w:rPr>
          <w:sz w:val="20"/>
          <w:szCs w:val="20"/>
        </w:rPr>
      </w:pPr>
      <w:r>
        <w:rPr>
          <w:sz w:val="20"/>
          <w:szCs w:val="20"/>
          <w:shd w:val="clear" w:color="auto" w:fill="FFFFFF"/>
        </w:rPr>
        <w:t>Na potwierdzenie braku podstaw wykluczenia:</w:t>
      </w:r>
    </w:p>
    <w:p w14:paraId="2A915424" w14:textId="77777777" w:rsidR="008D5687" w:rsidRDefault="008D5687" w:rsidP="008D5687">
      <w:pPr>
        <w:pStyle w:val="Akapitzlist"/>
        <w:ind w:left="426"/>
        <w:rPr>
          <w:sz w:val="20"/>
          <w:szCs w:val="20"/>
        </w:rPr>
      </w:pPr>
      <w:r w:rsidRPr="003D4536">
        <w:rPr>
          <w:sz w:val="20"/>
          <w:szCs w:val="20"/>
          <w:shd w:val="clear" w:color="auto" w:fill="FFFFFF"/>
        </w:rPr>
        <w:t xml:space="preserve">odpis lub informację z Krajowego Rejestru Sądowego lub z Centralnej Ewidencji i Informacji o Działalności Gospodarczej, w zakresie art. 109 ust. 1 pkt 4 ustawy </w:t>
      </w:r>
      <w:proofErr w:type="spellStart"/>
      <w:r w:rsidRPr="003D4536">
        <w:rPr>
          <w:sz w:val="20"/>
          <w:szCs w:val="20"/>
          <w:shd w:val="clear" w:color="auto" w:fill="FFFFFF"/>
        </w:rPr>
        <w:t>Pzp</w:t>
      </w:r>
      <w:proofErr w:type="spellEnd"/>
      <w:r w:rsidRPr="003D4536">
        <w:rPr>
          <w:sz w:val="20"/>
          <w:szCs w:val="20"/>
          <w:shd w:val="clear" w:color="auto" w:fill="FFFFFF"/>
        </w:rPr>
        <w:t>, sporządzonych nie wcześniej niż 3 miesiące przed jej złożeniem, jeżeli odrębne przepisy wymagają wpisu do rejestru lub ewidencji;</w:t>
      </w:r>
      <w:r w:rsidRPr="00846FB9">
        <w:rPr>
          <w:sz w:val="20"/>
          <w:szCs w:val="20"/>
        </w:rPr>
        <w:t xml:space="preserve"> </w:t>
      </w:r>
    </w:p>
    <w:p w14:paraId="2455BD26" w14:textId="77777777" w:rsidR="008D5687" w:rsidRPr="00846FB9" w:rsidRDefault="008D5687" w:rsidP="008D5687">
      <w:pPr>
        <w:ind w:left="426"/>
        <w:rPr>
          <w:sz w:val="20"/>
          <w:szCs w:val="20"/>
        </w:rPr>
      </w:pPr>
      <w:r w:rsidRPr="00846FB9">
        <w:rPr>
          <w:sz w:val="20"/>
          <w:szCs w:val="20"/>
        </w:rPr>
        <w:t xml:space="preserve">Zamawiający wzywa Wykonawcę, którego oferta została najwyżej oceniona, do złożenia w wyznaczonym terminie, nie krótszym niż 5 dni od dnia wezwania, podmiotowych środków dowodowych, jeżeli wymagał ich </w:t>
      </w:r>
      <w:r w:rsidRPr="00846FB9">
        <w:rPr>
          <w:sz w:val="20"/>
          <w:szCs w:val="20"/>
        </w:rPr>
        <w:lastRenderedPageBreak/>
        <w:t xml:space="preserve">złożenia w ogłoszeniu o zamówieniu lub dokumentach zamówienia, aktualnych na dzień złożenia podmiotowych środków dowodowych. </w:t>
      </w:r>
    </w:p>
    <w:p w14:paraId="08462D01" w14:textId="77777777" w:rsidR="008D5687" w:rsidRDefault="008D5687" w:rsidP="008D5687">
      <w:pPr>
        <w:ind w:firstLine="426"/>
        <w:contextualSpacing/>
        <w:rPr>
          <w:b/>
          <w:bCs/>
          <w:sz w:val="20"/>
          <w:szCs w:val="20"/>
        </w:rPr>
      </w:pPr>
      <w:r w:rsidRPr="003D4536">
        <w:rPr>
          <w:b/>
          <w:bCs/>
          <w:sz w:val="20"/>
          <w:szCs w:val="20"/>
        </w:rPr>
        <w:t>Zamawiający nie wymaga przedłożenia innych podmiotowych środków dowodowych.</w:t>
      </w:r>
    </w:p>
    <w:p w14:paraId="2ED83ECF" w14:textId="77777777" w:rsidR="006B5B24" w:rsidRPr="003D4536" w:rsidRDefault="006B5B24" w:rsidP="008D5687">
      <w:pPr>
        <w:ind w:firstLine="426"/>
        <w:contextualSpacing/>
        <w:rPr>
          <w:bCs/>
          <w:sz w:val="20"/>
          <w:szCs w:val="20"/>
        </w:rPr>
      </w:pPr>
    </w:p>
    <w:p w14:paraId="07393CCF" w14:textId="6FB9C688" w:rsidR="008D5687" w:rsidRPr="006B5B24" w:rsidRDefault="006B5B24" w:rsidP="006B5B24">
      <w:pPr>
        <w:spacing w:after="120"/>
        <w:jc w:val="both"/>
        <w:rPr>
          <w:sz w:val="20"/>
          <w:szCs w:val="20"/>
        </w:rPr>
      </w:pPr>
      <w:r>
        <w:rPr>
          <w:sz w:val="20"/>
          <w:szCs w:val="20"/>
        </w:rPr>
        <w:t xml:space="preserve">8.4.1 </w:t>
      </w:r>
      <w:r w:rsidR="008D5687" w:rsidRPr="006B5B24">
        <w:rPr>
          <w:sz w:val="20"/>
          <w:szCs w:val="20"/>
        </w:rPr>
        <w:t xml:space="preserve">Jeżeli Wykonawca ma siedzibę lub miejsce zamieszkania poza terytorium Rzeczypospolitej Polskiej, zamiast </w:t>
      </w:r>
      <w:r>
        <w:rPr>
          <w:sz w:val="20"/>
          <w:szCs w:val="20"/>
        </w:rPr>
        <w:t xml:space="preserve">odpisu lub informacji z KRS lub </w:t>
      </w:r>
      <w:proofErr w:type="spellStart"/>
      <w:r>
        <w:rPr>
          <w:sz w:val="20"/>
          <w:szCs w:val="20"/>
        </w:rPr>
        <w:t>CEiDG</w:t>
      </w:r>
      <w:proofErr w:type="spellEnd"/>
      <w:r>
        <w:rPr>
          <w:sz w:val="20"/>
          <w:szCs w:val="20"/>
        </w:rPr>
        <w:t>, składa</w:t>
      </w:r>
      <w:r w:rsidR="008D5687" w:rsidRPr="006B5B24">
        <w:rPr>
          <w:sz w:val="20"/>
          <w:szCs w:val="20"/>
        </w:rPr>
        <w:t xml:space="preserve"> dokument lub dokumenty wystawione w kraju, w którym wykonawca ma siedzibę lub miejsce zamieszkania, potwierdzające odpowiednio, że:</w:t>
      </w:r>
    </w:p>
    <w:p w14:paraId="39DE8294" w14:textId="77777777" w:rsidR="008D5687" w:rsidRPr="003D4536" w:rsidRDefault="008D5687" w:rsidP="008D5687">
      <w:pPr>
        <w:pStyle w:val="Bezodstpw"/>
        <w:numPr>
          <w:ilvl w:val="2"/>
          <w:numId w:val="14"/>
        </w:numPr>
        <w:spacing w:after="120"/>
        <w:ind w:left="851" w:hanging="322"/>
        <w:jc w:val="both"/>
        <w:rPr>
          <w:rFonts w:ascii="Times New Roman" w:hAnsi="Times New Roman"/>
          <w:sz w:val="20"/>
          <w:szCs w:val="20"/>
        </w:rPr>
      </w:pPr>
      <w:r w:rsidRPr="003D4536">
        <w:rPr>
          <w:rFonts w:ascii="Times New Roman" w:hAnsi="Times New Roman"/>
          <w:sz w:val="20"/>
          <w:szCs w:val="20"/>
        </w:rPr>
        <w:t>nie naruszył obowiązków dotyczących płatności podatków, opłat lub składek na ubezpieczenie społeczne lub zdrowotne,</w:t>
      </w:r>
    </w:p>
    <w:p w14:paraId="28443624" w14:textId="77777777" w:rsidR="008D5687" w:rsidRPr="003D4536" w:rsidRDefault="008D5687" w:rsidP="008D5687">
      <w:pPr>
        <w:pStyle w:val="Bezodstpw"/>
        <w:numPr>
          <w:ilvl w:val="2"/>
          <w:numId w:val="14"/>
        </w:numPr>
        <w:spacing w:after="120"/>
        <w:ind w:left="851" w:hanging="322"/>
        <w:jc w:val="both"/>
        <w:rPr>
          <w:rFonts w:ascii="Times New Roman" w:hAnsi="Times New Roman"/>
          <w:sz w:val="20"/>
          <w:szCs w:val="20"/>
        </w:rPr>
      </w:pPr>
      <w:r w:rsidRPr="003D4536">
        <w:rPr>
          <w:rFonts w:ascii="Times New Roman" w:hAnsi="Times New Roman"/>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 </w:t>
      </w:r>
    </w:p>
    <w:p w14:paraId="5BDDDCC4" w14:textId="43930482" w:rsidR="008D5687" w:rsidRDefault="00145744" w:rsidP="00145744">
      <w:pPr>
        <w:spacing w:after="120"/>
        <w:jc w:val="both"/>
        <w:rPr>
          <w:sz w:val="20"/>
          <w:szCs w:val="20"/>
        </w:rPr>
      </w:pPr>
      <w:r>
        <w:rPr>
          <w:sz w:val="20"/>
          <w:szCs w:val="20"/>
        </w:rPr>
        <w:t xml:space="preserve">8.4.2. </w:t>
      </w:r>
      <w:r w:rsidR="008D5687" w:rsidRPr="00145744">
        <w:rPr>
          <w:sz w:val="20"/>
          <w:szCs w:val="20"/>
        </w:rPr>
        <w:t xml:space="preserve">Jeżeli w kraju, w którym Wykonawca ma siedzibę lub miejsce zamieszkania, nie wydaje się dokumentów, o których mowa </w:t>
      </w:r>
      <w:r>
        <w:rPr>
          <w:sz w:val="20"/>
          <w:szCs w:val="20"/>
        </w:rPr>
        <w:t xml:space="preserve">powyżej lub gdy dokumenty te nie odnoszą się do wszystkich przypadków, o których mowa w art. 108 ust. 1 pkt. 1, 2, i 4 art. 109 ust. 1 pkt. 4 ustawy </w:t>
      </w:r>
      <w:proofErr w:type="spellStart"/>
      <w:r>
        <w:rPr>
          <w:sz w:val="20"/>
          <w:szCs w:val="20"/>
        </w:rPr>
        <w:t>Pzp</w:t>
      </w:r>
      <w:proofErr w:type="spellEnd"/>
      <w:r w:rsidR="008D5687" w:rsidRPr="00145744">
        <w:rPr>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jego złożeniem.</w:t>
      </w:r>
    </w:p>
    <w:p w14:paraId="696B354D" w14:textId="630F9F87" w:rsidR="008D5687" w:rsidRDefault="00145744" w:rsidP="00145744">
      <w:pPr>
        <w:spacing w:after="120"/>
        <w:jc w:val="both"/>
        <w:rPr>
          <w:sz w:val="20"/>
          <w:szCs w:val="20"/>
        </w:rPr>
      </w:pPr>
      <w:r w:rsidRPr="00145744">
        <w:rPr>
          <w:b/>
          <w:bCs/>
          <w:sz w:val="20"/>
          <w:szCs w:val="20"/>
        </w:rPr>
        <w:t xml:space="preserve">8.5. </w:t>
      </w:r>
      <w:r w:rsidR="008D5687" w:rsidRPr="00145744">
        <w:rPr>
          <w:sz w:val="20"/>
          <w:szCs w:val="20"/>
        </w:rPr>
        <w:t>Wszystkie dokumenty sporządzone w języku obcym, są składane wraz z tłumaczeniem na język polski, zarówno przedłożone przez Wykonawcę jak i pobrane samodzielnie przez Zamawiającego.</w:t>
      </w:r>
    </w:p>
    <w:p w14:paraId="50E8AC9A" w14:textId="060C5772" w:rsidR="008D5687" w:rsidRPr="00145744" w:rsidRDefault="00145744" w:rsidP="00145744">
      <w:pPr>
        <w:spacing w:after="120"/>
        <w:jc w:val="both"/>
        <w:rPr>
          <w:b/>
          <w:bCs/>
          <w:sz w:val="20"/>
          <w:szCs w:val="20"/>
        </w:rPr>
      </w:pPr>
      <w:r w:rsidRPr="00145744">
        <w:rPr>
          <w:b/>
          <w:bCs/>
          <w:sz w:val="20"/>
          <w:szCs w:val="20"/>
        </w:rPr>
        <w:t>8.6.</w:t>
      </w:r>
      <w:r>
        <w:rPr>
          <w:b/>
          <w:bCs/>
          <w:sz w:val="20"/>
          <w:szCs w:val="20"/>
        </w:rPr>
        <w:t xml:space="preserve"> </w:t>
      </w:r>
      <w:r w:rsidR="008D5687" w:rsidRPr="00145744">
        <w:rPr>
          <w:sz w:val="20"/>
          <w:szCs w:val="20"/>
        </w:rPr>
        <w:t>Zamawiający nie wzywa do złożenia podmiotowych środków dowodowych, jeżeli:</w:t>
      </w:r>
    </w:p>
    <w:p w14:paraId="093283CA" w14:textId="77777777" w:rsidR="008D5687" w:rsidRPr="003D4536" w:rsidRDefault="008D5687" w:rsidP="008D5687">
      <w:pPr>
        <w:pStyle w:val="Bezodstpw"/>
        <w:numPr>
          <w:ilvl w:val="0"/>
          <w:numId w:val="15"/>
        </w:numPr>
        <w:spacing w:after="120"/>
        <w:ind w:left="567" w:hanging="573"/>
        <w:jc w:val="both"/>
        <w:rPr>
          <w:rFonts w:ascii="Times New Roman" w:hAnsi="Times New Roman"/>
          <w:sz w:val="20"/>
          <w:szCs w:val="20"/>
        </w:rPr>
      </w:pPr>
      <w:r w:rsidRPr="003D4536">
        <w:rPr>
          <w:rFonts w:ascii="Times New Roman" w:hAnsi="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4536">
        <w:rPr>
          <w:rFonts w:ascii="Times New Roman" w:hAnsi="Times New Roman"/>
          <w:sz w:val="20"/>
          <w:szCs w:val="20"/>
        </w:rPr>
        <w:t>Pzp</w:t>
      </w:r>
      <w:proofErr w:type="spellEnd"/>
      <w:r w:rsidRPr="003D4536">
        <w:rPr>
          <w:rFonts w:ascii="Times New Roman" w:hAnsi="Times New Roman"/>
          <w:sz w:val="20"/>
          <w:szCs w:val="20"/>
        </w:rPr>
        <w:t xml:space="preserve"> dane umożliwiające dostęp do tych środków;</w:t>
      </w:r>
    </w:p>
    <w:p w14:paraId="71F688D0" w14:textId="77777777" w:rsidR="008D5687" w:rsidRPr="003D4536" w:rsidRDefault="008D5687" w:rsidP="008D5687">
      <w:pPr>
        <w:pStyle w:val="Bezodstpw"/>
        <w:numPr>
          <w:ilvl w:val="0"/>
          <w:numId w:val="15"/>
        </w:numPr>
        <w:spacing w:after="120"/>
        <w:ind w:left="567" w:hanging="573"/>
        <w:jc w:val="both"/>
        <w:rPr>
          <w:rFonts w:ascii="Times New Roman" w:hAnsi="Times New Roman"/>
          <w:sz w:val="20"/>
          <w:szCs w:val="20"/>
        </w:rPr>
      </w:pPr>
      <w:r w:rsidRPr="003D4536">
        <w:rPr>
          <w:rFonts w:ascii="Times New Roman" w:hAnsi="Times New Roman"/>
          <w:sz w:val="20"/>
          <w:szCs w:val="20"/>
        </w:rPr>
        <w:t xml:space="preserve">podmiotowym środkiem dowodowym jest oświadczenie, którego treść odpowiada zakresowi oświadczenia, o którym mowa w art. 125 ust. 1 ustawy </w:t>
      </w:r>
      <w:proofErr w:type="spellStart"/>
      <w:r w:rsidRPr="003D4536">
        <w:rPr>
          <w:rFonts w:ascii="Times New Roman" w:hAnsi="Times New Roman"/>
          <w:sz w:val="20"/>
          <w:szCs w:val="20"/>
        </w:rPr>
        <w:t>Pzp</w:t>
      </w:r>
      <w:proofErr w:type="spellEnd"/>
      <w:r w:rsidRPr="003D4536">
        <w:rPr>
          <w:rFonts w:ascii="Times New Roman" w:hAnsi="Times New Roman"/>
          <w:sz w:val="20"/>
          <w:szCs w:val="20"/>
        </w:rPr>
        <w:t>.</w:t>
      </w:r>
    </w:p>
    <w:p w14:paraId="19EB88C1" w14:textId="5957C012" w:rsidR="008D5687" w:rsidRPr="00145744" w:rsidRDefault="00145744" w:rsidP="00145744">
      <w:pPr>
        <w:spacing w:after="120"/>
        <w:ind w:left="-6"/>
        <w:jc w:val="both"/>
        <w:rPr>
          <w:sz w:val="20"/>
          <w:szCs w:val="20"/>
        </w:rPr>
      </w:pPr>
      <w:r w:rsidRPr="00145744">
        <w:rPr>
          <w:b/>
          <w:bCs/>
          <w:sz w:val="20"/>
          <w:szCs w:val="20"/>
        </w:rPr>
        <w:t xml:space="preserve">8.7. </w:t>
      </w:r>
      <w:r>
        <w:rPr>
          <w:b/>
          <w:bCs/>
          <w:sz w:val="20"/>
          <w:szCs w:val="20"/>
        </w:rPr>
        <w:t xml:space="preserve"> </w:t>
      </w:r>
      <w:r w:rsidR="008D5687" w:rsidRPr="00145744">
        <w:rPr>
          <w:sz w:val="20"/>
          <w:szCs w:val="20"/>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7BEA0AE2" w14:textId="55F45DAD" w:rsidR="008D5687" w:rsidRDefault="00145744" w:rsidP="00145744">
      <w:pPr>
        <w:spacing w:after="120"/>
        <w:jc w:val="both"/>
        <w:rPr>
          <w:sz w:val="20"/>
          <w:szCs w:val="20"/>
        </w:rPr>
      </w:pPr>
      <w:r w:rsidRPr="00145744">
        <w:rPr>
          <w:b/>
          <w:bCs/>
          <w:sz w:val="20"/>
          <w:szCs w:val="20"/>
        </w:rPr>
        <w:t>8.8.</w:t>
      </w:r>
      <w:r>
        <w:rPr>
          <w:sz w:val="20"/>
          <w:szCs w:val="20"/>
        </w:rPr>
        <w:t xml:space="preserve"> </w:t>
      </w:r>
      <w:r w:rsidR="008D5687" w:rsidRPr="00145744">
        <w:rPr>
          <w:sz w:val="20"/>
          <w:szCs w:val="20"/>
        </w:rPr>
        <w:t xml:space="preserve">W sprawach nieuregulowanych ustawą </w:t>
      </w:r>
      <w:proofErr w:type="spellStart"/>
      <w:r w:rsidR="008D5687" w:rsidRPr="00145744">
        <w:rPr>
          <w:sz w:val="20"/>
          <w:szCs w:val="20"/>
        </w:rPr>
        <w:t>Pzp</w:t>
      </w:r>
      <w:proofErr w:type="spellEnd"/>
      <w:r w:rsidR="008D5687" w:rsidRPr="00145744">
        <w:rPr>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w:t>
      </w:r>
    </w:p>
    <w:p w14:paraId="1C394EC0" w14:textId="323AE2CB" w:rsidR="00145744" w:rsidRDefault="00145744" w:rsidP="00145744">
      <w:pPr>
        <w:spacing w:after="120"/>
        <w:jc w:val="both"/>
        <w:rPr>
          <w:iCs/>
          <w:sz w:val="20"/>
          <w:szCs w:val="20"/>
        </w:rPr>
      </w:pPr>
      <w:r w:rsidRPr="00145744">
        <w:rPr>
          <w:b/>
          <w:bCs/>
          <w:sz w:val="20"/>
          <w:szCs w:val="20"/>
        </w:rPr>
        <w:t>8.9.</w:t>
      </w:r>
      <w:r>
        <w:rPr>
          <w:b/>
          <w:bCs/>
          <w:sz w:val="20"/>
          <w:szCs w:val="20"/>
        </w:rPr>
        <w:t xml:space="preserve"> </w:t>
      </w:r>
      <w:r w:rsidR="008D5687" w:rsidRPr="00145744">
        <w:rPr>
          <w:iCs/>
          <w:sz w:val="20"/>
          <w:szCs w:val="20"/>
        </w:rPr>
        <w:t>W przypadku gdy ofertę podpisuje pełnomocnik (osoba nie figurująca w dokumencie rejestrowym), do oferty należy dołączyć stosowne pełnomocnictwo wskazujące na upoważnienie do złożenia i podpisania oferty w niniejszym postępowaniu, a  także okres jego obowiązywania. Pełnomocnictwo winno być sporządzone w formie elektronicznej lub w postaci elektronicznej opatrzonej podpisem zaufanym lub podpisem osobistym.</w:t>
      </w:r>
    </w:p>
    <w:p w14:paraId="6A37F14E" w14:textId="77777777" w:rsidR="00145744" w:rsidRDefault="00145744" w:rsidP="00145744">
      <w:pPr>
        <w:spacing w:after="120"/>
        <w:jc w:val="both"/>
        <w:rPr>
          <w:iCs/>
          <w:sz w:val="20"/>
          <w:szCs w:val="20"/>
        </w:rPr>
      </w:pPr>
    </w:p>
    <w:p w14:paraId="6B2275E5" w14:textId="77E882DB" w:rsidR="00145744" w:rsidRPr="00B44361" w:rsidRDefault="00145744" w:rsidP="00145744">
      <w:pPr>
        <w:spacing w:after="120"/>
        <w:jc w:val="both"/>
        <w:rPr>
          <w:b/>
          <w:bCs/>
        </w:rPr>
      </w:pPr>
      <w:r w:rsidRPr="00B44361">
        <w:rPr>
          <w:b/>
          <w:bCs/>
          <w:iCs/>
        </w:rPr>
        <w:t xml:space="preserve">9. </w:t>
      </w:r>
      <w:r w:rsidR="00B44361" w:rsidRPr="00B44361">
        <w:rPr>
          <w:b/>
          <w:bCs/>
          <w:iCs/>
        </w:rPr>
        <w:t>Informacja dla Wykonawców polegających na zasobach innych podmiotów (jeśli dotyczy)</w:t>
      </w:r>
    </w:p>
    <w:p w14:paraId="78F230C5" w14:textId="03D3D84E" w:rsidR="008D5687" w:rsidRPr="00B44361" w:rsidRDefault="00B44361" w:rsidP="00B44361">
      <w:pPr>
        <w:spacing w:after="120"/>
        <w:jc w:val="both"/>
        <w:rPr>
          <w:iCs/>
          <w:sz w:val="20"/>
          <w:szCs w:val="20"/>
        </w:rPr>
      </w:pPr>
      <w:r w:rsidRPr="00B44361">
        <w:rPr>
          <w:b/>
          <w:bCs/>
          <w:iCs/>
          <w:sz w:val="20"/>
          <w:szCs w:val="20"/>
        </w:rPr>
        <w:t>9.1.</w:t>
      </w:r>
      <w:r>
        <w:rPr>
          <w:iCs/>
          <w:sz w:val="20"/>
          <w:szCs w:val="20"/>
        </w:rPr>
        <w:t xml:space="preserve">  </w:t>
      </w:r>
      <w:r w:rsidR="008D5687" w:rsidRPr="00B44361">
        <w:rPr>
          <w:iCs/>
          <w:sz w:val="20"/>
          <w:szCs w:val="20"/>
        </w:rPr>
        <w:t xml:space="preserve">W celu potwierdzenia spełnienia warunków udziału w postępowaniu, wykonawca </w:t>
      </w:r>
      <w:r w:rsidR="008D5687" w:rsidRPr="00B44361">
        <w:rPr>
          <w:b/>
          <w:iCs/>
          <w:sz w:val="20"/>
          <w:szCs w:val="20"/>
        </w:rPr>
        <w:t xml:space="preserve">może polegać na potencjale podmiotu trzeciego </w:t>
      </w:r>
      <w:r w:rsidR="008D5687" w:rsidRPr="00B44361">
        <w:rPr>
          <w:iCs/>
          <w:sz w:val="20"/>
          <w:szCs w:val="20"/>
        </w:rPr>
        <w:t xml:space="preserve">na zasadach opisanych w art. 118–123 ustawy </w:t>
      </w:r>
      <w:proofErr w:type="spellStart"/>
      <w:r w:rsidR="008D5687" w:rsidRPr="00B44361">
        <w:rPr>
          <w:iCs/>
          <w:sz w:val="20"/>
          <w:szCs w:val="20"/>
        </w:rPr>
        <w:t>Pzp</w:t>
      </w:r>
      <w:proofErr w:type="spellEnd"/>
      <w:r w:rsidR="008D5687" w:rsidRPr="00B44361">
        <w:rPr>
          <w:iCs/>
          <w:sz w:val="20"/>
          <w:szCs w:val="20"/>
        </w:rPr>
        <w:t xml:space="preserve">. </w:t>
      </w:r>
    </w:p>
    <w:p w14:paraId="7E45E235" w14:textId="36DA68E6" w:rsidR="008D5687" w:rsidRPr="003D4536" w:rsidRDefault="008D5687" w:rsidP="008D5687">
      <w:pPr>
        <w:pStyle w:val="Bezodstpw"/>
        <w:numPr>
          <w:ilvl w:val="0"/>
          <w:numId w:val="16"/>
        </w:numPr>
        <w:spacing w:after="120"/>
        <w:jc w:val="both"/>
        <w:rPr>
          <w:rFonts w:ascii="Times New Roman" w:hAnsi="Times New Roman"/>
          <w:iCs/>
          <w:sz w:val="20"/>
          <w:szCs w:val="20"/>
        </w:rPr>
      </w:pPr>
      <w:r w:rsidRPr="003D4536">
        <w:rPr>
          <w:rFonts w:ascii="Times New Roman" w:hAnsi="Times New Roman"/>
          <w:iCs/>
          <w:sz w:val="20"/>
          <w:szCs w:val="20"/>
        </w:rPr>
        <w:t xml:space="preserve">Podmiot trzeci, na potencjał którego wykonawca powołuje się w celu wykazania spełnienia warunków udziału w postępowaniu, nie może podlegać wykluczeniu na podstawie art. 108 ust. 1 i art. 109 ust. 1 pkt 4 ustawy </w:t>
      </w:r>
      <w:proofErr w:type="spellStart"/>
      <w:r w:rsidRPr="003D4536">
        <w:rPr>
          <w:rFonts w:ascii="Times New Roman" w:hAnsi="Times New Roman"/>
          <w:iCs/>
          <w:sz w:val="20"/>
          <w:szCs w:val="20"/>
        </w:rPr>
        <w:t>Pzp</w:t>
      </w:r>
      <w:proofErr w:type="spellEnd"/>
      <w:r w:rsidRPr="003D4536">
        <w:rPr>
          <w:rFonts w:ascii="Times New Roman" w:hAnsi="Times New Roman"/>
          <w:iCs/>
          <w:sz w:val="20"/>
          <w:szCs w:val="20"/>
        </w:rPr>
        <w:t xml:space="preserve"> oraz </w:t>
      </w:r>
      <w:r w:rsidRPr="003D4536">
        <w:rPr>
          <w:rFonts w:ascii="Times New Roman" w:hAnsi="Times New Roman"/>
          <w:bCs/>
          <w:sz w:val="20"/>
          <w:szCs w:val="20"/>
        </w:rPr>
        <w:t xml:space="preserve">na podstawie </w:t>
      </w:r>
      <w:r w:rsidRPr="003D4536">
        <w:rPr>
          <w:rFonts w:ascii="Times New Roman" w:hAnsi="Times New Roman"/>
          <w:bCs/>
          <w:color w:val="000000"/>
          <w:sz w:val="20"/>
          <w:szCs w:val="20"/>
        </w:rPr>
        <w:t>art</w:t>
      </w:r>
      <w:r w:rsidRPr="003D4536">
        <w:rPr>
          <w:rFonts w:ascii="Times New Roman" w:hAnsi="Times New Roman"/>
          <w:color w:val="000000"/>
          <w:sz w:val="20"/>
          <w:szCs w:val="20"/>
        </w:rPr>
        <w:t>. 7 ust. 1 ustawy z dnia 13 kwietnia 2022 r. o szczególnych rozwiązaniach w zakresie przeciwdziałania wspieraniu agresji na Ukrainę oraz służących ochronie bezpieczeństwa narodowego</w:t>
      </w:r>
      <w:r w:rsidR="00B44361">
        <w:rPr>
          <w:rFonts w:ascii="Times New Roman" w:hAnsi="Times New Roman"/>
          <w:color w:val="000000"/>
          <w:sz w:val="20"/>
          <w:szCs w:val="20"/>
        </w:rPr>
        <w:t>.</w:t>
      </w:r>
    </w:p>
    <w:p w14:paraId="5A041A24" w14:textId="75C60B5B" w:rsidR="008D5687" w:rsidRPr="003D4536" w:rsidRDefault="00B44361" w:rsidP="008D5687">
      <w:pPr>
        <w:pStyle w:val="Bezodstpw"/>
        <w:numPr>
          <w:ilvl w:val="0"/>
          <w:numId w:val="16"/>
        </w:numPr>
        <w:spacing w:after="120"/>
        <w:jc w:val="both"/>
        <w:rPr>
          <w:rFonts w:ascii="Times New Roman" w:hAnsi="Times New Roman"/>
          <w:iCs/>
          <w:sz w:val="20"/>
          <w:szCs w:val="20"/>
        </w:rPr>
      </w:pPr>
      <w:r>
        <w:rPr>
          <w:rFonts w:ascii="Times New Roman" w:hAnsi="Times New Roman"/>
          <w:iCs/>
          <w:sz w:val="20"/>
          <w:szCs w:val="20"/>
        </w:rPr>
        <w:lastRenderedPageBreak/>
        <w:t>W</w:t>
      </w:r>
      <w:r w:rsidR="008D5687" w:rsidRPr="003D4536">
        <w:rPr>
          <w:rFonts w:ascii="Times New Roman" w:hAnsi="Times New Roman"/>
          <w:iCs/>
          <w:sz w:val="20"/>
          <w:szCs w:val="20"/>
        </w:rPr>
        <w:t>ykonawc</w:t>
      </w:r>
      <w:r>
        <w:rPr>
          <w:rFonts w:ascii="Times New Roman" w:hAnsi="Times New Roman"/>
          <w:iCs/>
          <w:sz w:val="20"/>
          <w:szCs w:val="20"/>
        </w:rPr>
        <w:t xml:space="preserve">a, w przypadku polegania </w:t>
      </w:r>
      <w:r w:rsidR="008D5687" w:rsidRPr="003D4536">
        <w:rPr>
          <w:rFonts w:ascii="Times New Roman" w:hAnsi="Times New Roman"/>
          <w:iCs/>
          <w:sz w:val="20"/>
          <w:szCs w:val="20"/>
        </w:rPr>
        <w:t xml:space="preserve">na zdolnościach </w:t>
      </w:r>
      <w:r>
        <w:rPr>
          <w:rFonts w:ascii="Times New Roman" w:hAnsi="Times New Roman"/>
          <w:iCs/>
          <w:sz w:val="20"/>
          <w:szCs w:val="20"/>
        </w:rPr>
        <w:t xml:space="preserve">lub sytuacji </w:t>
      </w:r>
      <w:r w:rsidR="008D5687" w:rsidRPr="003D4536">
        <w:rPr>
          <w:rFonts w:ascii="Times New Roman" w:hAnsi="Times New Roman"/>
          <w:iCs/>
          <w:sz w:val="20"/>
          <w:szCs w:val="20"/>
        </w:rPr>
        <w:t>podmiotów udostępniających zasoby,</w:t>
      </w:r>
      <w:r>
        <w:rPr>
          <w:rFonts w:ascii="Times New Roman" w:hAnsi="Times New Roman"/>
          <w:iCs/>
          <w:sz w:val="20"/>
          <w:szCs w:val="20"/>
        </w:rPr>
        <w:t xml:space="preserve"> przedstawia, wraz z oświadczeniem, stanowiącym Załącznik nr 3 do SWZ, także oświadczenie podmiotu udostępniającego zasoby, potwierdzające brak podstaw wykluczenia tego podmiotu oraz odpowiednio spełnianie warunków udziału w postępowaniu, w zakresie, w jakim wykonawca powołuje się na jego zasoby, zgodnie ze wzorem stanowiącym Załącznik nr 3a do SWZ.</w:t>
      </w:r>
    </w:p>
    <w:p w14:paraId="1AEE11F1" w14:textId="77777777" w:rsidR="0035694C" w:rsidRDefault="00B44361" w:rsidP="008D5687">
      <w:pPr>
        <w:pStyle w:val="Bezodstpw"/>
        <w:numPr>
          <w:ilvl w:val="0"/>
          <w:numId w:val="16"/>
        </w:numPr>
        <w:spacing w:after="120"/>
        <w:jc w:val="both"/>
        <w:rPr>
          <w:rFonts w:ascii="Times New Roman" w:hAnsi="Times New Roman"/>
          <w:iCs/>
          <w:sz w:val="20"/>
          <w:szCs w:val="20"/>
        </w:rPr>
      </w:pPr>
      <w:r>
        <w:rPr>
          <w:rFonts w:ascii="Times New Roman" w:hAnsi="Times New Roman"/>
          <w:iCs/>
          <w:sz w:val="20"/>
          <w:szCs w:val="20"/>
        </w:rPr>
        <w:t xml:space="preserve">W odniesieniu do warunków dotyczących doświadczenia, wykonawcy mogą podlegać na zdolnościach </w:t>
      </w:r>
      <w:r w:rsidR="0035694C">
        <w:rPr>
          <w:rFonts w:ascii="Times New Roman" w:hAnsi="Times New Roman"/>
          <w:iCs/>
          <w:sz w:val="20"/>
          <w:szCs w:val="20"/>
        </w:rPr>
        <w:t>podmiotów</w:t>
      </w:r>
      <w:r w:rsidR="008D5687" w:rsidRPr="003D4536">
        <w:rPr>
          <w:rFonts w:ascii="Times New Roman" w:hAnsi="Times New Roman"/>
          <w:iCs/>
          <w:sz w:val="20"/>
          <w:szCs w:val="20"/>
        </w:rPr>
        <w:t xml:space="preserve"> udostępniających zasoby,</w:t>
      </w:r>
      <w:r w:rsidR="0035694C">
        <w:rPr>
          <w:rFonts w:ascii="Times New Roman" w:hAnsi="Times New Roman"/>
          <w:iCs/>
          <w:sz w:val="20"/>
          <w:szCs w:val="20"/>
        </w:rPr>
        <w:t xml:space="preserve"> jeśli podmioty te wykonują świadczenie do realizacji którego te zdolności są wymagane.</w:t>
      </w:r>
    </w:p>
    <w:p w14:paraId="216B9463" w14:textId="05C3B03B" w:rsidR="0035694C" w:rsidRPr="0035694C" w:rsidRDefault="0035694C" w:rsidP="0035694C">
      <w:pPr>
        <w:pStyle w:val="Bezodstpw"/>
        <w:numPr>
          <w:ilvl w:val="0"/>
          <w:numId w:val="16"/>
        </w:numPr>
        <w:spacing w:after="120"/>
        <w:jc w:val="both"/>
        <w:rPr>
          <w:rFonts w:ascii="Times New Roman" w:hAnsi="Times New Roman"/>
          <w:iCs/>
          <w:sz w:val="20"/>
          <w:szCs w:val="20"/>
        </w:rPr>
      </w:pPr>
      <w:r>
        <w:rPr>
          <w:rFonts w:ascii="Times New Roman" w:hAnsi="Times New Roman"/>
          <w:iCs/>
          <w:sz w:val="20"/>
          <w:szCs w:val="20"/>
        </w:rPr>
        <w:t xml:space="preserve">Wykonawca, który polega na zdolnościach lub sytuacji podmiotów udostępniających zasoby, </w:t>
      </w:r>
      <w:r w:rsidR="008D5687" w:rsidRPr="003D4536">
        <w:rPr>
          <w:rFonts w:ascii="Times New Roman" w:hAnsi="Times New Roman"/>
          <w:iCs/>
          <w:sz w:val="20"/>
          <w:szCs w:val="20"/>
        </w:rPr>
        <w:t xml:space="preserve"> </w:t>
      </w:r>
      <w:r w:rsidR="008D5687" w:rsidRPr="003D4536">
        <w:rPr>
          <w:rFonts w:ascii="Times New Roman" w:hAnsi="Times New Roman"/>
          <w:b/>
          <w:iCs/>
          <w:sz w:val="20"/>
          <w:szCs w:val="20"/>
        </w:rPr>
        <w:t>składa, wraz z ofertą, zobowiązanie podmiotu udostępniającego zasoby</w:t>
      </w:r>
      <w:r w:rsidR="008D5687" w:rsidRPr="003D4536">
        <w:rPr>
          <w:rFonts w:ascii="Times New Roman" w:hAnsi="Times New Roman"/>
          <w:iCs/>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8D5687">
        <w:rPr>
          <w:rFonts w:ascii="Times New Roman" w:hAnsi="Times New Roman"/>
          <w:b/>
          <w:iCs/>
          <w:sz w:val="20"/>
          <w:szCs w:val="20"/>
        </w:rPr>
        <w:t>Z</w:t>
      </w:r>
      <w:r w:rsidR="008D5687" w:rsidRPr="003D4536">
        <w:rPr>
          <w:rFonts w:ascii="Times New Roman" w:hAnsi="Times New Roman"/>
          <w:b/>
          <w:iCs/>
          <w:sz w:val="20"/>
          <w:szCs w:val="20"/>
        </w:rPr>
        <w:t>ałącznik nr 7 do SWZ</w:t>
      </w:r>
      <w:r w:rsidR="008D5687" w:rsidRPr="003D4536">
        <w:rPr>
          <w:rFonts w:ascii="Times New Roman" w:hAnsi="Times New Roman"/>
          <w:iCs/>
          <w:sz w:val="20"/>
          <w:szCs w:val="20"/>
        </w:rPr>
        <w:t>.</w:t>
      </w:r>
    </w:p>
    <w:p w14:paraId="372860EC" w14:textId="77777777" w:rsidR="0035694C" w:rsidRPr="0035694C" w:rsidRDefault="0035694C" w:rsidP="0035694C">
      <w:pPr>
        <w:pStyle w:val="Akapitzlist"/>
        <w:numPr>
          <w:ilvl w:val="0"/>
          <w:numId w:val="16"/>
        </w:numPr>
        <w:autoSpaceDE w:val="0"/>
        <w:autoSpaceDN w:val="0"/>
        <w:adjustRightInd w:val="0"/>
        <w:rPr>
          <w:color w:val="000000"/>
          <w:sz w:val="20"/>
          <w:szCs w:val="20"/>
        </w:rPr>
      </w:pPr>
      <w:r w:rsidRPr="0035694C">
        <w:rPr>
          <w:color w:val="000000"/>
          <w:sz w:val="2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42ADDF2E" w14:textId="77777777" w:rsidR="008D5687" w:rsidRPr="0035694C" w:rsidRDefault="008D5687" w:rsidP="0035694C">
      <w:pPr>
        <w:pStyle w:val="Bezodstpw"/>
        <w:numPr>
          <w:ilvl w:val="0"/>
          <w:numId w:val="16"/>
        </w:numPr>
        <w:spacing w:after="120"/>
        <w:jc w:val="both"/>
        <w:rPr>
          <w:rFonts w:ascii="Times New Roman" w:hAnsi="Times New Roman"/>
          <w:iCs/>
          <w:sz w:val="20"/>
          <w:szCs w:val="20"/>
        </w:rPr>
      </w:pPr>
      <w:r w:rsidRPr="0035694C">
        <w:rPr>
          <w:rFonts w:ascii="Times New Roman" w:hAnsi="Times New Roman"/>
          <w:iCs/>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357AE85" w14:textId="77777777" w:rsidR="008D5687" w:rsidRPr="003D4536" w:rsidRDefault="008D5687" w:rsidP="008D5687">
      <w:pPr>
        <w:pStyle w:val="Bezodstpw"/>
        <w:numPr>
          <w:ilvl w:val="0"/>
          <w:numId w:val="16"/>
        </w:numPr>
        <w:spacing w:after="120"/>
        <w:jc w:val="both"/>
        <w:rPr>
          <w:rFonts w:ascii="Times New Roman" w:hAnsi="Times New Roman"/>
          <w:iCs/>
          <w:sz w:val="20"/>
          <w:szCs w:val="20"/>
        </w:rPr>
      </w:pPr>
      <w:r w:rsidRPr="003D4536">
        <w:rPr>
          <w:rFonts w:ascii="Times New Roman" w:hAnsi="Times New Roman"/>
          <w:iC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5CEF0BE" w14:textId="77777777" w:rsidR="008D5687" w:rsidRPr="003D4536" w:rsidRDefault="008D5687" w:rsidP="008D5687">
      <w:pPr>
        <w:pStyle w:val="Bezodstpw"/>
        <w:numPr>
          <w:ilvl w:val="0"/>
          <w:numId w:val="16"/>
        </w:numPr>
        <w:spacing w:after="120"/>
        <w:jc w:val="both"/>
        <w:rPr>
          <w:rFonts w:ascii="Times New Roman" w:hAnsi="Times New Roman"/>
          <w:iCs/>
          <w:sz w:val="20"/>
          <w:szCs w:val="20"/>
        </w:rPr>
      </w:pPr>
      <w:r w:rsidRPr="003D4536">
        <w:rPr>
          <w:rFonts w:ascii="Times New Roman" w:hAnsi="Times New Roman"/>
          <w:iCs/>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39997EC" w14:textId="77777777" w:rsidR="008D5687" w:rsidRPr="0035694C" w:rsidRDefault="008D5687" w:rsidP="0035694C">
      <w:pPr>
        <w:pStyle w:val="Bezodstpw"/>
        <w:numPr>
          <w:ilvl w:val="0"/>
          <w:numId w:val="16"/>
        </w:numPr>
        <w:spacing w:after="120"/>
        <w:jc w:val="both"/>
        <w:rPr>
          <w:rFonts w:ascii="Times New Roman" w:hAnsi="Times New Roman"/>
          <w:iCs/>
          <w:sz w:val="20"/>
          <w:szCs w:val="20"/>
        </w:rPr>
      </w:pPr>
      <w:r w:rsidRPr="0035694C">
        <w:rPr>
          <w:rFonts w:ascii="Times New Roman" w:hAnsi="Times New Roman"/>
          <w:iCs/>
          <w:sz w:val="20"/>
          <w:szCs w:val="20"/>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6663DF4" w14:textId="77777777" w:rsidR="008D5687" w:rsidRPr="003D4536" w:rsidRDefault="008D5687" w:rsidP="008D5687">
      <w:pPr>
        <w:pStyle w:val="Bezodstpw"/>
        <w:numPr>
          <w:ilvl w:val="2"/>
          <w:numId w:val="17"/>
        </w:numPr>
        <w:spacing w:after="120"/>
        <w:ind w:left="1276" w:hanging="283"/>
        <w:jc w:val="both"/>
        <w:rPr>
          <w:rFonts w:ascii="Times New Roman" w:hAnsi="Times New Roman"/>
          <w:iCs/>
          <w:sz w:val="20"/>
          <w:szCs w:val="20"/>
        </w:rPr>
      </w:pPr>
      <w:r w:rsidRPr="003D4536">
        <w:rPr>
          <w:rFonts w:ascii="Times New Roman" w:hAnsi="Times New Roman"/>
          <w:iCs/>
          <w:sz w:val="20"/>
          <w:szCs w:val="20"/>
        </w:rPr>
        <w:t>zakres dostępnych wykonawcy zasobów podmiotu udostępniającego zasoby;</w:t>
      </w:r>
    </w:p>
    <w:p w14:paraId="7B63B857" w14:textId="77777777" w:rsidR="008D5687" w:rsidRPr="003D4536" w:rsidRDefault="008D5687" w:rsidP="008D5687">
      <w:pPr>
        <w:pStyle w:val="Bezodstpw"/>
        <w:numPr>
          <w:ilvl w:val="2"/>
          <w:numId w:val="17"/>
        </w:numPr>
        <w:spacing w:after="120"/>
        <w:ind w:left="1276" w:hanging="283"/>
        <w:jc w:val="both"/>
        <w:rPr>
          <w:rFonts w:ascii="Times New Roman" w:hAnsi="Times New Roman"/>
          <w:iCs/>
          <w:sz w:val="20"/>
          <w:szCs w:val="20"/>
        </w:rPr>
      </w:pPr>
      <w:r w:rsidRPr="003D4536">
        <w:rPr>
          <w:rFonts w:ascii="Times New Roman" w:hAnsi="Times New Roman"/>
          <w:iCs/>
          <w:sz w:val="20"/>
          <w:szCs w:val="20"/>
        </w:rPr>
        <w:t>sposób i okres udostępnienia wykonawcy i wykorzystania przez niego zasobów podmiotu udostępniającego te zasoby przy wykonywaniu zamówienia;</w:t>
      </w:r>
    </w:p>
    <w:p w14:paraId="3BA3E7BA" w14:textId="77777777" w:rsidR="008D5687" w:rsidRPr="003D4536" w:rsidRDefault="008D5687" w:rsidP="008D5687">
      <w:pPr>
        <w:pStyle w:val="Bezodstpw"/>
        <w:numPr>
          <w:ilvl w:val="2"/>
          <w:numId w:val="17"/>
        </w:numPr>
        <w:spacing w:after="120"/>
        <w:ind w:left="1276" w:hanging="283"/>
        <w:jc w:val="both"/>
        <w:rPr>
          <w:rFonts w:ascii="Times New Roman" w:hAnsi="Times New Roman"/>
          <w:iCs/>
          <w:sz w:val="20"/>
          <w:szCs w:val="20"/>
        </w:rPr>
      </w:pPr>
      <w:r w:rsidRPr="003D4536">
        <w:rPr>
          <w:rFonts w:ascii="Times New Roman" w:hAnsi="Times New Roman"/>
          <w:iCs/>
          <w:sz w:val="20"/>
          <w:szCs w:val="20"/>
        </w:rPr>
        <w:t>czy i w jakim zakresie podmiot udostępniający zasoby, na zdolnościach którego wykonawca polega w odniesieniu do warunków udziału w postępowaniu dotyczących wykształcenia, kwalifikacji zawodowych lub doświadczenia, zrealizuje dostawy lub usługi, których wskazane zdolności dotyczą.</w:t>
      </w:r>
    </w:p>
    <w:p w14:paraId="19FDA9CF" w14:textId="22B586A2" w:rsidR="008D5687" w:rsidRPr="003D4536" w:rsidRDefault="008D5687" w:rsidP="008D5687">
      <w:pPr>
        <w:pStyle w:val="Bezodstpw"/>
        <w:numPr>
          <w:ilvl w:val="0"/>
          <w:numId w:val="16"/>
        </w:numPr>
        <w:spacing w:after="120"/>
        <w:jc w:val="both"/>
        <w:rPr>
          <w:rFonts w:ascii="Times New Roman" w:hAnsi="Times New Roman"/>
          <w:iCs/>
          <w:sz w:val="20"/>
          <w:szCs w:val="20"/>
        </w:rPr>
      </w:pPr>
      <w:r w:rsidRPr="003D4536">
        <w:rPr>
          <w:rFonts w:ascii="Times New Roman" w:hAnsi="Times New Roman"/>
          <w:iCs/>
          <w:sz w:val="20"/>
          <w:szCs w:val="20"/>
        </w:rPr>
        <w:t xml:space="preserve">Zobowiązanie, o którym mowa w </w:t>
      </w:r>
      <w:proofErr w:type="spellStart"/>
      <w:r w:rsidRPr="003D4536">
        <w:rPr>
          <w:rFonts w:ascii="Times New Roman" w:hAnsi="Times New Roman"/>
          <w:iCs/>
          <w:sz w:val="20"/>
          <w:szCs w:val="20"/>
        </w:rPr>
        <w:t>ppkt</w:t>
      </w:r>
      <w:proofErr w:type="spellEnd"/>
      <w:r w:rsidRPr="003D4536">
        <w:rPr>
          <w:rFonts w:ascii="Times New Roman" w:hAnsi="Times New Roman"/>
          <w:iCs/>
          <w:sz w:val="20"/>
          <w:szCs w:val="20"/>
        </w:rPr>
        <w:t xml:space="preserve"> </w:t>
      </w:r>
      <w:r w:rsidR="00A3002C">
        <w:rPr>
          <w:rFonts w:ascii="Times New Roman" w:hAnsi="Times New Roman"/>
          <w:iCs/>
          <w:sz w:val="20"/>
          <w:szCs w:val="20"/>
        </w:rPr>
        <w:t>4</w:t>
      </w:r>
      <w:r w:rsidRPr="003D4536">
        <w:rPr>
          <w:rFonts w:ascii="Times New Roman" w:hAnsi="Times New Roman"/>
          <w:iCs/>
          <w:sz w:val="20"/>
          <w:szCs w:val="20"/>
        </w:rPr>
        <w:t xml:space="preserv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3681882" w14:textId="77777777" w:rsidR="008D5687" w:rsidRPr="003D4536" w:rsidRDefault="008D5687" w:rsidP="008D5687">
      <w:pPr>
        <w:pStyle w:val="Bezodstpw"/>
        <w:contextualSpacing/>
        <w:rPr>
          <w:rFonts w:ascii="Times New Roman" w:hAnsi="Times New Roman"/>
          <w:iCs/>
          <w:sz w:val="2"/>
          <w:szCs w:val="2"/>
        </w:rPr>
      </w:pPr>
    </w:p>
    <w:p w14:paraId="3B80F072" w14:textId="50D550E2" w:rsidR="008D5687" w:rsidRPr="003D4536" w:rsidRDefault="00A3002C" w:rsidP="00A3002C">
      <w:pPr>
        <w:spacing w:after="120"/>
        <w:jc w:val="both"/>
      </w:pPr>
      <w:r>
        <w:rPr>
          <w:b/>
          <w:bCs/>
          <w:iCs/>
        </w:rPr>
        <w:t xml:space="preserve">10. </w:t>
      </w:r>
      <w:r w:rsidR="008D5687" w:rsidRPr="00A3002C">
        <w:rPr>
          <w:b/>
          <w:bCs/>
          <w:iCs/>
        </w:rPr>
        <w:t>Wykaz dokumentów, które Wykonawca zobowiązany jest złożyć wraz z ofertą:</w:t>
      </w:r>
    </w:p>
    <w:tbl>
      <w:tblPr>
        <w:tblW w:w="9810" w:type="dxa"/>
        <w:tblInd w:w="-72" w:type="dxa"/>
        <w:tblLayout w:type="fixed"/>
        <w:tblCellMar>
          <w:left w:w="70" w:type="dxa"/>
          <w:right w:w="70" w:type="dxa"/>
        </w:tblCellMar>
        <w:tblLook w:val="04A0" w:firstRow="1" w:lastRow="0" w:firstColumn="1" w:lastColumn="0" w:noHBand="0" w:noVBand="1"/>
      </w:tblPr>
      <w:tblGrid>
        <w:gridCol w:w="480"/>
        <w:gridCol w:w="2989"/>
        <w:gridCol w:w="4678"/>
        <w:gridCol w:w="1663"/>
      </w:tblGrid>
      <w:tr w:rsidR="008D5687" w:rsidRPr="003D4536" w14:paraId="3CF3BFF0" w14:textId="77777777" w:rsidTr="00A3002C">
        <w:tc>
          <w:tcPr>
            <w:tcW w:w="480" w:type="dxa"/>
            <w:tcBorders>
              <w:top w:val="single" w:sz="4" w:space="0" w:color="000000"/>
              <w:left w:val="single" w:sz="4" w:space="0" w:color="000000"/>
              <w:bottom w:val="single" w:sz="4" w:space="0" w:color="auto"/>
              <w:right w:val="nil"/>
            </w:tcBorders>
            <w:hideMark/>
          </w:tcPr>
          <w:p w14:paraId="5C950840" w14:textId="77777777" w:rsidR="008D5687" w:rsidRPr="00BA5151" w:rsidRDefault="008D5687" w:rsidP="008D5687">
            <w:pPr>
              <w:widowControl w:val="0"/>
              <w:autoSpaceDE w:val="0"/>
              <w:contextualSpacing/>
              <w:jc w:val="center"/>
              <w:rPr>
                <w:b/>
                <w:bCs/>
                <w:color w:val="000000"/>
                <w:sz w:val="20"/>
                <w:szCs w:val="20"/>
              </w:rPr>
            </w:pPr>
            <w:r w:rsidRPr="00BA5151">
              <w:rPr>
                <w:b/>
                <w:bCs/>
                <w:color w:val="000000"/>
                <w:sz w:val="20"/>
                <w:szCs w:val="20"/>
              </w:rPr>
              <w:t>l.p.</w:t>
            </w:r>
          </w:p>
        </w:tc>
        <w:tc>
          <w:tcPr>
            <w:tcW w:w="2989" w:type="dxa"/>
            <w:tcBorders>
              <w:top w:val="single" w:sz="4" w:space="0" w:color="000000"/>
              <w:left w:val="single" w:sz="4" w:space="0" w:color="000000"/>
              <w:bottom w:val="single" w:sz="4" w:space="0" w:color="auto"/>
              <w:right w:val="nil"/>
            </w:tcBorders>
            <w:hideMark/>
          </w:tcPr>
          <w:p w14:paraId="5C6A59FD" w14:textId="77777777" w:rsidR="008D5687" w:rsidRPr="00BA5151" w:rsidRDefault="008D5687" w:rsidP="008D5687">
            <w:pPr>
              <w:widowControl w:val="0"/>
              <w:autoSpaceDE w:val="0"/>
              <w:contextualSpacing/>
              <w:jc w:val="center"/>
              <w:rPr>
                <w:b/>
                <w:bCs/>
                <w:color w:val="000000"/>
                <w:sz w:val="20"/>
                <w:szCs w:val="20"/>
              </w:rPr>
            </w:pPr>
            <w:r w:rsidRPr="00BA5151">
              <w:rPr>
                <w:b/>
                <w:bCs/>
                <w:color w:val="000000"/>
                <w:sz w:val="20"/>
                <w:szCs w:val="20"/>
              </w:rPr>
              <w:t>Warunki do spełnienia</w:t>
            </w:r>
          </w:p>
        </w:tc>
        <w:tc>
          <w:tcPr>
            <w:tcW w:w="4678" w:type="dxa"/>
            <w:tcBorders>
              <w:top w:val="single" w:sz="4" w:space="0" w:color="000000"/>
              <w:left w:val="single" w:sz="4" w:space="0" w:color="000000"/>
              <w:bottom w:val="single" w:sz="4" w:space="0" w:color="auto"/>
              <w:right w:val="nil"/>
            </w:tcBorders>
            <w:hideMark/>
          </w:tcPr>
          <w:p w14:paraId="770B1779" w14:textId="77777777" w:rsidR="008D5687" w:rsidRPr="00BA5151" w:rsidRDefault="008D5687" w:rsidP="008D5687">
            <w:pPr>
              <w:widowControl w:val="0"/>
              <w:autoSpaceDE w:val="0"/>
              <w:contextualSpacing/>
              <w:jc w:val="center"/>
              <w:rPr>
                <w:b/>
                <w:bCs/>
                <w:color w:val="000000"/>
                <w:sz w:val="20"/>
                <w:szCs w:val="20"/>
              </w:rPr>
            </w:pPr>
            <w:r w:rsidRPr="00BA5151">
              <w:rPr>
                <w:b/>
                <w:bCs/>
                <w:color w:val="000000"/>
                <w:sz w:val="20"/>
                <w:szCs w:val="20"/>
              </w:rPr>
              <w:t>Nazwa dokumentu, materiałów</w:t>
            </w:r>
          </w:p>
          <w:p w14:paraId="7F90719E" w14:textId="77777777" w:rsidR="008D5687" w:rsidRPr="00BA5151" w:rsidRDefault="008D5687" w:rsidP="008D5687">
            <w:pPr>
              <w:widowControl w:val="0"/>
              <w:autoSpaceDE w:val="0"/>
              <w:contextualSpacing/>
              <w:jc w:val="center"/>
              <w:rPr>
                <w:b/>
                <w:bCs/>
                <w:color w:val="000000"/>
                <w:sz w:val="20"/>
                <w:szCs w:val="20"/>
              </w:rPr>
            </w:pPr>
            <w:r w:rsidRPr="00BA5151">
              <w:rPr>
                <w:b/>
                <w:bCs/>
                <w:color w:val="000000"/>
                <w:sz w:val="20"/>
                <w:szCs w:val="20"/>
              </w:rPr>
              <w:t xml:space="preserve"> i warunki, które musi spełniać</w:t>
            </w:r>
          </w:p>
        </w:tc>
        <w:tc>
          <w:tcPr>
            <w:tcW w:w="1663" w:type="dxa"/>
            <w:tcBorders>
              <w:top w:val="single" w:sz="4" w:space="0" w:color="000000"/>
              <w:left w:val="single" w:sz="4" w:space="0" w:color="000000"/>
              <w:bottom w:val="single" w:sz="4" w:space="0" w:color="auto"/>
              <w:right w:val="single" w:sz="4" w:space="0" w:color="000000"/>
            </w:tcBorders>
            <w:hideMark/>
          </w:tcPr>
          <w:p w14:paraId="6363B38E" w14:textId="77777777" w:rsidR="008D5687" w:rsidRPr="00BA5151" w:rsidRDefault="008D5687" w:rsidP="008D5687">
            <w:pPr>
              <w:widowControl w:val="0"/>
              <w:autoSpaceDE w:val="0"/>
              <w:contextualSpacing/>
              <w:jc w:val="center"/>
              <w:rPr>
                <w:b/>
                <w:bCs/>
                <w:color w:val="000000"/>
                <w:sz w:val="20"/>
                <w:szCs w:val="20"/>
              </w:rPr>
            </w:pPr>
            <w:r w:rsidRPr="00BA5151">
              <w:rPr>
                <w:b/>
                <w:bCs/>
                <w:color w:val="000000"/>
                <w:sz w:val="20"/>
                <w:szCs w:val="20"/>
              </w:rPr>
              <w:t>Uwagi</w:t>
            </w:r>
          </w:p>
          <w:p w14:paraId="02EC43DA" w14:textId="77777777" w:rsidR="008D5687" w:rsidRPr="00BA5151" w:rsidRDefault="008D5687" w:rsidP="008D5687">
            <w:pPr>
              <w:widowControl w:val="0"/>
              <w:autoSpaceDE w:val="0"/>
              <w:contextualSpacing/>
              <w:jc w:val="center"/>
              <w:rPr>
                <w:sz w:val="20"/>
                <w:szCs w:val="20"/>
              </w:rPr>
            </w:pPr>
            <w:r w:rsidRPr="00BA5151">
              <w:rPr>
                <w:b/>
                <w:bCs/>
                <w:color w:val="000000"/>
                <w:sz w:val="20"/>
                <w:szCs w:val="20"/>
              </w:rPr>
              <w:t>ilość egzemplarzy</w:t>
            </w:r>
          </w:p>
        </w:tc>
      </w:tr>
      <w:tr w:rsidR="008D5687" w:rsidRPr="003D4536" w14:paraId="69E0FD26" w14:textId="77777777" w:rsidTr="00A3002C">
        <w:trPr>
          <w:trHeight w:val="247"/>
        </w:trPr>
        <w:tc>
          <w:tcPr>
            <w:tcW w:w="480" w:type="dxa"/>
            <w:tcBorders>
              <w:top w:val="single" w:sz="4" w:space="0" w:color="auto"/>
              <w:left w:val="single" w:sz="4" w:space="0" w:color="auto"/>
              <w:bottom w:val="single" w:sz="4" w:space="0" w:color="auto"/>
              <w:right w:val="single" w:sz="4" w:space="0" w:color="auto"/>
            </w:tcBorders>
            <w:hideMark/>
          </w:tcPr>
          <w:p w14:paraId="6E172770" w14:textId="77777777" w:rsidR="008D5687" w:rsidRPr="00BA5151" w:rsidRDefault="008D5687" w:rsidP="008D5687">
            <w:pPr>
              <w:widowControl w:val="0"/>
              <w:autoSpaceDE w:val="0"/>
              <w:contextualSpacing/>
              <w:jc w:val="center"/>
              <w:rPr>
                <w:bCs/>
                <w:color w:val="000000"/>
                <w:sz w:val="20"/>
                <w:szCs w:val="20"/>
              </w:rPr>
            </w:pPr>
            <w:r w:rsidRPr="00BA5151">
              <w:rPr>
                <w:bCs/>
                <w:color w:val="000000"/>
                <w:sz w:val="20"/>
                <w:szCs w:val="20"/>
              </w:rPr>
              <w:t>1</w:t>
            </w:r>
          </w:p>
        </w:tc>
        <w:tc>
          <w:tcPr>
            <w:tcW w:w="2989" w:type="dxa"/>
            <w:tcBorders>
              <w:top w:val="single" w:sz="4" w:space="0" w:color="auto"/>
              <w:left w:val="single" w:sz="4" w:space="0" w:color="auto"/>
              <w:bottom w:val="single" w:sz="4" w:space="0" w:color="auto"/>
              <w:right w:val="single" w:sz="4" w:space="0" w:color="auto"/>
            </w:tcBorders>
            <w:hideMark/>
          </w:tcPr>
          <w:p w14:paraId="0950EEF3" w14:textId="2A7626C8" w:rsidR="008D5687" w:rsidRPr="00BA5151" w:rsidRDefault="008D5687" w:rsidP="008D5687">
            <w:pPr>
              <w:widowControl w:val="0"/>
              <w:autoSpaceDE w:val="0"/>
              <w:ind w:left="50" w:hanging="50"/>
              <w:contextualSpacing/>
              <w:rPr>
                <w:color w:val="000000"/>
                <w:sz w:val="20"/>
                <w:szCs w:val="20"/>
              </w:rPr>
            </w:pPr>
            <w:r w:rsidRPr="00BA5151">
              <w:rPr>
                <w:b/>
                <w:color w:val="000000"/>
                <w:sz w:val="20"/>
                <w:szCs w:val="20"/>
              </w:rPr>
              <w:t>Formularz oferty szczegółowy</w:t>
            </w:r>
            <w:r w:rsidR="00A3002C">
              <w:rPr>
                <w:b/>
                <w:color w:val="000000"/>
                <w:sz w:val="20"/>
                <w:szCs w:val="20"/>
              </w:rPr>
              <w:t xml:space="preserve"> – </w:t>
            </w:r>
            <w:r w:rsidR="00A3002C" w:rsidRPr="00A3002C">
              <w:rPr>
                <w:bCs/>
                <w:color w:val="000000"/>
                <w:sz w:val="20"/>
                <w:szCs w:val="20"/>
              </w:rPr>
              <w:t>opis przedmiotu zamówienia</w:t>
            </w:r>
          </w:p>
        </w:tc>
        <w:tc>
          <w:tcPr>
            <w:tcW w:w="4678" w:type="dxa"/>
            <w:tcBorders>
              <w:top w:val="single" w:sz="4" w:space="0" w:color="auto"/>
              <w:left w:val="single" w:sz="4" w:space="0" w:color="auto"/>
              <w:bottom w:val="single" w:sz="4" w:space="0" w:color="auto"/>
              <w:right w:val="single" w:sz="4" w:space="0" w:color="auto"/>
            </w:tcBorders>
          </w:tcPr>
          <w:p w14:paraId="00EB8C1D" w14:textId="77777777" w:rsidR="008D5687" w:rsidRPr="00BA5151" w:rsidRDefault="008D5687" w:rsidP="008D5687">
            <w:pPr>
              <w:widowControl w:val="0"/>
              <w:autoSpaceDE w:val="0"/>
              <w:ind w:left="50" w:hanging="50"/>
              <w:contextualSpacing/>
              <w:rPr>
                <w:color w:val="000000"/>
                <w:sz w:val="20"/>
                <w:szCs w:val="20"/>
              </w:rPr>
            </w:pPr>
            <w:r w:rsidRPr="00BA5151">
              <w:rPr>
                <w:color w:val="000000"/>
                <w:sz w:val="20"/>
                <w:szCs w:val="20"/>
              </w:rPr>
              <w:t>Formularz oferty szczegółowy zawierający opis przedmiotu zamówienia,</w:t>
            </w:r>
          </w:p>
          <w:p w14:paraId="676AF1F9" w14:textId="77777777" w:rsidR="008D5687" w:rsidRPr="00BA5151" w:rsidRDefault="008D5687" w:rsidP="008D5687">
            <w:pPr>
              <w:widowControl w:val="0"/>
              <w:autoSpaceDE w:val="0"/>
              <w:ind w:left="50" w:hanging="50"/>
              <w:contextualSpacing/>
              <w:rPr>
                <w:color w:val="000000"/>
                <w:sz w:val="20"/>
                <w:szCs w:val="20"/>
              </w:rPr>
            </w:pPr>
          </w:p>
        </w:tc>
        <w:tc>
          <w:tcPr>
            <w:tcW w:w="1663" w:type="dxa"/>
            <w:tcBorders>
              <w:top w:val="single" w:sz="4" w:space="0" w:color="auto"/>
              <w:left w:val="single" w:sz="4" w:space="0" w:color="auto"/>
              <w:bottom w:val="single" w:sz="4" w:space="0" w:color="auto"/>
              <w:right w:val="single" w:sz="4" w:space="0" w:color="auto"/>
            </w:tcBorders>
            <w:hideMark/>
          </w:tcPr>
          <w:p w14:paraId="0CD1DB91" w14:textId="25BA7660" w:rsidR="008D5687" w:rsidRPr="00BA5151" w:rsidRDefault="008D5687" w:rsidP="00BF2F6A">
            <w:pPr>
              <w:widowControl w:val="0"/>
              <w:autoSpaceDE w:val="0"/>
              <w:contextualSpacing/>
              <w:jc w:val="center"/>
              <w:rPr>
                <w:sz w:val="20"/>
                <w:szCs w:val="20"/>
              </w:rPr>
            </w:pPr>
            <w:r w:rsidRPr="00BA5151">
              <w:rPr>
                <w:color w:val="000000"/>
                <w:sz w:val="20"/>
                <w:szCs w:val="20"/>
              </w:rPr>
              <w:t xml:space="preserve">Wzór dokumentu stanowi zał.nr. 1 do </w:t>
            </w:r>
            <w:r w:rsidR="00A3002C">
              <w:rPr>
                <w:color w:val="000000"/>
                <w:sz w:val="20"/>
                <w:szCs w:val="20"/>
              </w:rPr>
              <w:t>SWZ</w:t>
            </w:r>
          </w:p>
        </w:tc>
      </w:tr>
      <w:tr w:rsidR="008D5687" w:rsidRPr="003D4536" w14:paraId="6D0AC154" w14:textId="77777777" w:rsidTr="00A3002C">
        <w:trPr>
          <w:trHeight w:val="247"/>
        </w:trPr>
        <w:tc>
          <w:tcPr>
            <w:tcW w:w="480" w:type="dxa"/>
            <w:tcBorders>
              <w:top w:val="single" w:sz="4" w:space="0" w:color="auto"/>
              <w:left w:val="single" w:sz="4" w:space="0" w:color="auto"/>
              <w:bottom w:val="single" w:sz="4" w:space="0" w:color="auto"/>
              <w:right w:val="single" w:sz="4" w:space="0" w:color="auto"/>
            </w:tcBorders>
          </w:tcPr>
          <w:p w14:paraId="775C92D6" w14:textId="77777777" w:rsidR="008D5687" w:rsidRPr="00BA5151" w:rsidRDefault="008D5687" w:rsidP="008D5687">
            <w:pPr>
              <w:widowControl w:val="0"/>
              <w:autoSpaceDE w:val="0"/>
              <w:contextualSpacing/>
              <w:jc w:val="center"/>
              <w:rPr>
                <w:bCs/>
                <w:color w:val="000000"/>
                <w:sz w:val="20"/>
                <w:szCs w:val="20"/>
              </w:rPr>
            </w:pPr>
            <w:r w:rsidRPr="00BA5151">
              <w:rPr>
                <w:bCs/>
                <w:color w:val="000000"/>
                <w:sz w:val="20"/>
                <w:szCs w:val="20"/>
              </w:rPr>
              <w:t>2</w:t>
            </w:r>
          </w:p>
        </w:tc>
        <w:tc>
          <w:tcPr>
            <w:tcW w:w="2989" w:type="dxa"/>
            <w:tcBorders>
              <w:top w:val="single" w:sz="4" w:space="0" w:color="auto"/>
              <w:left w:val="single" w:sz="4" w:space="0" w:color="auto"/>
              <w:bottom w:val="single" w:sz="4" w:space="0" w:color="auto"/>
              <w:right w:val="single" w:sz="4" w:space="0" w:color="auto"/>
            </w:tcBorders>
          </w:tcPr>
          <w:p w14:paraId="357A1B7F" w14:textId="77777777" w:rsidR="008D5687" w:rsidRPr="00BA5151" w:rsidRDefault="008D5687" w:rsidP="008D5687">
            <w:pPr>
              <w:widowControl w:val="0"/>
              <w:autoSpaceDE w:val="0"/>
              <w:ind w:left="50" w:hanging="50"/>
              <w:contextualSpacing/>
              <w:rPr>
                <w:b/>
                <w:color w:val="000000"/>
                <w:sz w:val="20"/>
                <w:szCs w:val="20"/>
              </w:rPr>
            </w:pPr>
            <w:r w:rsidRPr="00BA5151">
              <w:rPr>
                <w:b/>
                <w:color w:val="000000"/>
                <w:sz w:val="20"/>
                <w:szCs w:val="20"/>
              </w:rPr>
              <w:t>Formularz oferty ogólny</w:t>
            </w:r>
            <w:r w:rsidRPr="00BA5151">
              <w:rPr>
                <w:color w:val="000000"/>
                <w:sz w:val="20"/>
                <w:szCs w:val="20"/>
              </w:rPr>
              <w:t xml:space="preserve"> – wypełniony i podpisany</w:t>
            </w:r>
          </w:p>
        </w:tc>
        <w:tc>
          <w:tcPr>
            <w:tcW w:w="4678" w:type="dxa"/>
            <w:tcBorders>
              <w:top w:val="single" w:sz="4" w:space="0" w:color="auto"/>
              <w:left w:val="single" w:sz="4" w:space="0" w:color="auto"/>
              <w:bottom w:val="single" w:sz="4" w:space="0" w:color="auto"/>
              <w:right w:val="single" w:sz="4" w:space="0" w:color="auto"/>
            </w:tcBorders>
          </w:tcPr>
          <w:p w14:paraId="287DA570" w14:textId="77777777" w:rsidR="008D5687" w:rsidRPr="00BA5151" w:rsidRDefault="008D5687" w:rsidP="008D5687">
            <w:pPr>
              <w:widowControl w:val="0"/>
              <w:autoSpaceDE w:val="0"/>
              <w:ind w:left="50" w:hanging="50"/>
              <w:contextualSpacing/>
              <w:rPr>
                <w:color w:val="000000"/>
                <w:sz w:val="20"/>
                <w:szCs w:val="20"/>
              </w:rPr>
            </w:pPr>
            <w:r w:rsidRPr="00BA5151">
              <w:rPr>
                <w:color w:val="000000"/>
                <w:sz w:val="20"/>
                <w:szCs w:val="20"/>
              </w:rPr>
              <w:t xml:space="preserve">Właściwie wypełniona i podpisana oferta zawierająca jedną ostateczną cenę na udzielenie zamówienia </w:t>
            </w:r>
          </w:p>
          <w:p w14:paraId="77408C68" w14:textId="77777777" w:rsidR="008D5687" w:rsidRPr="00BA5151" w:rsidRDefault="008D5687" w:rsidP="008D5687">
            <w:pPr>
              <w:widowControl w:val="0"/>
              <w:autoSpaceDE w:val="0"/>
              <w:ind w:left="50" w:hanging="50"/>
              <w:contextualSpacing/>
              <w:rPr>
                <w:color w:val="000000"/>
                <w:sz w:val="20"/>
                <w:szCs w:val="20"/>
              </w:rPr>
            </w:pPr>
          </w:p>
        </w:tc>
        <w:tc>
          <w:tcPr>
            <w:tcW w:w="1663" w:type="dxa"/>
            <w:tcBorders>
              <w:top w:val="single" w:sz="4" w:space="0" w:color="auto"/>
              <w:left w:val="single" w:sz="4" w:space="0" w:color="auto"/>
              <w:bottom w:val="single" w:sz="4" w:space="0" w:color="auto"/>
              <w:right w:val="single" w:sz="4" w:space="0" w:color="auto"/>
            </w:tcBorders>
          </w:tcPr>
          <w:p w14:paraId="02576001" w14:textId="46A4FF3B" w:rsidR="008D5687" w:rsidRPr="00BA5151" w:rsidRDefault="008D5687" w:rsidP="00BF2F6A">
            <w:pPr>
              <w:widowControl w:val="0"/>
              <w:autoSpaceDE w:val="0"/>
              <w:contextualSpacing/>
              <w:jc w:val="center"/>
              <w:rPr>
                <w:color w:val="000000"/>
                <w:sz w:val="20"/>
                <w:szCs w:val="20"/>
              </w:rPr>
            </w:pPr>
            <w:r w:rsidRPr="00BA5151">
              <w:rPr>
                <w:color w:val="000000"/>
                <w:sz w:val="20"/>
                <w:szCs w:val="20"/>
              </w:rPr>
              <w:t xml:space="preserve">Wzór dokumentu stanowi zał. nr 2 do </w:t>
            </w:r>
            <w:r w:rsidR="00A3002C">
              <w:rPr>
                <w:color w:val="000000"/>
                <w:sz w:val="20"/>
                <w:szCs w:val="20"/>
              </w:rPr>
              <w:t>SWZ</w:t>
            </w:r>
          </w:p>
        </w:tc>
      </w:tr>
      <w:tr w:rsidR="008D5687" w:rsidRPr="003D4536" w14:paraId="4C96FFFF" w14:textId="77777777" w:rsidTr="00A3002C">
        <w:trPr>
          <w:trHeight w:val="414"/>
        </w:trPr>
        <w:tc>
          <w:tcPr>
            <w:tcW w:w="480" w:type="dxa"/>
            <w:tcBorders>
              <w:top w:val="single" w:sz="4" w:space="0" w:color="auto"/>
              <w:left w:val="single" w:sz="4" w:space="0" w:color="000000"/>
              <w:bottom w:val="single" w:sz="4" w:space="0" w:color="auto"/>
              <w:right w:val="nil"/>
            </w:tcBorders>
          </w:tcPr>
          <w:p w14:paraId="50A7B1D9" w14:textId="77777777" w:rsidR="008D5687" w:rsidRPr="00BA5151" w:rsidRDefault="008D5687" w:rsidP="008D5687">
            <w:pPr>
              <w:widowControl w:val="0"/>
              <w:autoSpaceDE w:val="0"/>
              <w:contextualSpacing/>
              <w:jc w:val="center"/>
              <w:rPr>
                <w:bCs/>
                <w:sz w:val="20"/>
                <w:szCs w:val="20"/>
              </w:rPr>
            </w:pPr>
            <w:r w:rsidRPr="00BA5151">
              <w:rPr>
                <w:bCs/>
                <w:color w:val="000000"/>
                <w:sz w:val="20"/>
                <w:szCs w:val="20"/>
              </w:rPr>
              <w:t>3</w:t>
            </w:r>
          </w:p>
        </w:tc>
        <w:tc>
          <w:tcPr>
            <w:tcW w:w="2989" w:type="dxa"/>
            <w:tcBorders>
              <w:top w:val="single" w:sz="4" w:space="0" w:color="auto"/>
              <w:left w:val="single" w:sz="4" w:space="0" w:color="000000"/>
              <w:bottom w:val="single" w:sz="4" w:space="0" w:color="auto"/>
              <w:right w:val="nil"/>
            </w:tcBorders>
          </w:tcPr>
          <w:p w14:paraId="4C5EA5D4" w14:textId="70EDC411" w:rsidR="008D5687" w:rsidRPr="00BA5151" w:rsidRDefault="008D5687" w:rsidP="008D5687">
            <w:pPr>
              <w:widowControl w:val="0"/>
              <w:autoSpaceDE w:val="0"/>
              <w:contextualSpacing/>
              <w:rPr>
                <w:color w:val="000000"/>
                <w:sz w:val="20"/>
                <w:szCs w:val="20"/>
              </w:rPr>
            </w:pPr>
            <w:r w:rsidRPr="00BA5151">
              <w:rPr>
                <w:b/>
                <w:bCs/>
                <w:color w:val="000000"/>
                <w:sz w:val="20"/>
                <w:szCs w:val="20"/>
              </w:rPr>
              <w:t xml:space="preserve">Oświadczenie Wykonawcy </w:t>
            </w:r>
            <w:r w:rsidR="00A3002C">
              <w:rPr>
                <w:b/>
                <w:bCs/>
                <w:color w:val="000000"/>
                <w:sz w:val="20"/>
                <w:szCs w:val="20"/>
              </w:rPr>
              <w:t xml:space="preserve">          </w:t>
            </w:r>
            <w:r w:rsidRPr="00BA5151">
              <w:rPr>
                <w:color w:val="000000"/>
                <w:sz w:val="20"/>
                <w:szCs w:val="20"/>
              </w:rPr>
              <w:t xml:space="preserve">o braku podstaw do wykluczenia </w:t>
            </w:r>
          </w:p>
          <w:p w14:paraId="660C813E" w14:textId="77777777" w:rsidR="008D5687" w:rsidRPr="00BA5151" w:rsidRDefault="008D5687" w:rsidP="008D5687">
            <w:pPr>
              <w:widowControl w:val="0"/>
              <w:autoSpaceDE w:val="0"/>
              <w:contextualSpacing/>
              <w:rPr>
                <w:color w:val="000000"/>
                <w:sz w:val="20"/>
                <w:szCs w:val="20"/>
              </w:rPr>
            </w:pPr>
          </w:p>
        </w:tc>
        <w:tc>
          <w:tcPr>
            <w:tcW w:w="4678" w:type="dxa"/>
            <w:tcBorders>
              <w:top w:val="single" w:sz="4" w:space="0" w:color="auto"/>
              <w:left w:val="single" w:sz="4" w:space="0" w:color="000000"/>
              <w:bottom w:val="single" w:sz="4" w:space="0" w:color="auto"/>
              <w:right w:val="nil"/>
            </w:tcBorders>
            <w:hideMark/>
          </w:tcPr>
          <w:p w14:paraId="08C70F74"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Wykonawca zobowiązany jest do złożenia oświadczenia dotyczącego przesłanek wykluczenia z postępowania.</w:t>
            </w:r>
          </w:p>
          <w:p w14:paraId="57A88625"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 xml:space="preserve">Obowiązek  składania oświadczenia wynika z  art.125 ust. 1 ustawy </w:t>
            </w:r>
            <w:proofErr w:type="spellStart"/>
            <w:r w:rsidRPr="00BA5151">
              <w:rPr>
                <w:color w:val="000000"/>
                <w:sz w:val="20"/>
                <w:szCs w:val="20"/>
              </w:rPr>
              <w:t>Pzp</w:t>
            </w:r>
            <w:proofErr w:type="spellEnd"/>
          </w:p>
        </w:tc>
        <w:tc>
          <w:tcPr>
            <w:tcW w:w="1663" w:type="dxa"/>
            <w:tcBorders>
              <w:top w:val="single" w:sz="4" w:space="0" w:color="auto"/>
              <w:left w:val="single" w:sz="4" w:space="0" w:color="000000"/>
              <w:bottom w:val="single" w:sz="4" w:space="0" w:color="auto"/>
              <w:right w:val="single" w:sz="4" w:space="0" w:color="000000"/>
            </w:tcBorders>
            <w:hideMark/>
          </w:tcPr>
          <w:p w14:paraId="772F0B56" w14:textId="78F7284B" w:rsidR="008D5687" w:rsidRPr="00BA5151" w:rsidRDefault="008D5687" w:rsidP="00BF2F6A">
            <w:pPr>
              <w:contextualSpacing/>
              <w:jc w:val="center"/>
              <w:rPr>
                <w:sz w:val="20"/>
                <w:szCs w:val="20"/>
              </w:rPr>
            </w:pPr>
            <w:r w:rsidRPr="00BA5151">
              <w:rPr>
                <w:color w:val="000000"/>
                <w:sz w:val="20"/>
                <w:szCs w:val="20"/>
              </w:rPr>
              <w:t xml:space="preserve">Wzór dokumentu stanowi zał.nr. 3 do </w:t>
            </w:r>
            <w:r w:rsidR="00A3002C">
              <w:rPr>
                <w:color w:val="000000"/>
                <w:sz w:val="20"/>
                <w:szCs w:val="20"/>
              </w:rPr>
              <w:t>SWZ</w:t>
            </w:r>
          </w:p>
          <w:p w14:paraId="62D2D089" w14:textId="77777777" w:rsidR="008D5687" w:rsidRPr="00BA5151" w:rsidRDefault="008D5687" w:rsidP="00BF2F6A">
            <w:pPr>
              <w:contextualSpacing/>
              <w:jc w:val="center"/>
              <w:rPr>
                <w:sz w:val="20"/>
                <w:szCs w:val="20"/>
              </w:rPr>
            </w:pPr>
          </w:p>
        </w:tc>
      </w:tr>
      <w:tr w:rsidR="008D5687" w:rsidRPr="003D4536" w14:paraId="707B7E48" w14:textId="77777777" w:rsidTr="00A3002C">
        <w:trPr>
          <w:trHeight w:val="414"/>
        </w:trPr>
        <w:tc>
          <w:tcPr>
            <w:tcW w:w="480" w:type="dxa"/>
            <w:tcBorders>
              <w:top w:val="single" w:sz="4" w:space="0" w:color="auto"/>
              <w:left w:val="single" w:sz="4" w:space="0" w:color="000000"/>
              <w:bottom w:val="single" w:sz="4" w:space="0" w:color="auto"/>
              <w:right w:val="nil"/>
            </w:tcBorders>
          </w:tcPr>
          <w:p w14:paraId="57E7A683" w14:textId="015092EA" w:rsidR="008D5687" w:rsidRPr="00BA5151" w:rsidRDefault="00A3002C" w:rsidP="008D5687">
            <w:pPr>
              <w:widowControl w:val="0"/>
              <w:autoSpaceDE w:val="0"/>
              <w:contextualSpacing/>
              <w:jc w:val="center"/>
              <w:rPr>
                <w:bCs/>
                <w:color w:val="000000"/>
                <w:sz w:val="20"/>
                <w:szCs w:val="20"/>
              </w:rPr>
            </w:pPr>
            <w:r>
              <w:rPr>
                <w:bCs/>
                <w:color w:val="000000"/>
                <w:sz w:val="20"/>
                <w:szCs w:val="20"/>
              </w:rPr>
              <w:lastRenderedPageBreak/>
              <w:t>4</w:t>
            </w:r>
          </w:p>
        </w:tc>
        <w:tc>
          <w:tcPr>
            <w:tcW w:w="2989" w:type="dxa"/>
            <w:tcBorders>
              <w:top w:val="single" w:sz="4" w:space="0" w:color="auto"/>
              <w:left w:val="single" w:sz="4" w:space="0" w:color="000000"/>
              <w:bottom w:val="single" w:sz="4" w:space="0" w:color="auto"/>
              <w:right w:val="nil"/>
            </w:tcBorders>
          </w:tcPr>
          <w:p w14:paraId="6CEBD75D" w14:textId="28804B6D" w:rsidR="008D5687" w:rsidRPr="00BA5151" w:rsidRDefault="008D5687" w:rsidP="008D5687">
            <w:pPr>
              <w:widowControl w:val="0"/>
              <w:autoSpaceDE w:val="0"/>
              <w:contextualSpacing/>
              <w:rPr>
                <w:b/>
                <w:color w:val="000000"/>
                <w:sz w:val="20"/>
                <w:szCs w:val="20"/>
              </w:rPr>
            </w:pPr>
            <w:r w:rsidRPr="00BA5151">
              <w:rPr>
                <w:b/>
                <w:bCs/>
                <w:color w:val="000000"/>
                <w:sz w:val="20"/>
                <w:szCs w:val="20"/>
              </w:rPr>
              <w:t xml:space="preserve">Oświadczenie </w:t>
            </w:r>
            <w:r w:rsidR="00A3002C">
              <w:rPr>
                <w:b/>
                <w:bCs/>
                <w:color w:val="000000"/>
                <w:sz w:val="20"/>
                <w:szCs w:val="20"/>
              </w:rPr>
              <w:t xml:space="preserve">podmiotu udostępniającego zasoby                       </w:t>
            </w:r>
            <w:r w:rsidR="00A3002C" w:rsidRPr="00A3002C">
              <w:rPr>
                <w:color w:val="000000"/>
                <w:sz w:val="20"/>
                <w:szCs w:val="20"/>
              </w:rPr>
              <w:t>o braku podstaw do wykluczenia</w:t>
            </w:r>
          </w:p>
        </w:tc>
        <w:tc>
          <w:tcPr>
            <w:tcW w:w="4678" w:type="dxa"/>
            <w:tcBorders>
              <w:top w:val="single" w:sz="4" w:space="0" w:color="auto"/>
              <w:left w:val="single" w:sz="4" w:space="0" w:color="000000"/>
              <w:bottom w:val="single" w:sz="4" w:space="0" w:color="auto"/>
              <w:right w:val="nil"/>
            </w:tcBorders>
          </w:tcPr>
          <w:p w14:paraId="2EB1FA94"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 xml:space="preserve">Obowiązek składania oświadczenia wynika z art.125 ust. 1 ustawy </w:t>
            </w:r>
            <w:proofErr w:type="spellStart"/>
            <w:r w:rsidRPr="00BA5151">
              <w:rPr>
                <w:color w:val="000000"/>
                <w:sz w:val="20"/>
                <w:szCs w:val="20"/>
              </w:rPr>
              <w:t>Pzp</w:t>
            </w:r>
            <w:proofErr w:type="spellEnd"/>
            <w:r w:rsidRPr="00BA5151">
              <w:rPr>
                <w:color w:val="000000"/>
                <w:sz w:val="20"/>
                <w:szCs w:val="20"/>
              </w:rPr>
              <w:t xml:space="preserve"> </w:t>
            </w:r>
            <w:r w:rsidRPr="00BA5151">
              <w:rPr>
                <w:i/>
                <w:iCs/>
                <w:color w:val="000000"/>
                <w:sz w:val="20"/>
                <w:szCs w:val="20"/>
              </w:rPr>
              <w:t>(o ile dotyczy)</w:t>
            </w:r>
          </w:p>
        </w:tc>
        <w:tc>
          <w:tcPr>
            <w:tcW w:w="1663" w:type="dxa"/>
            <w:tcBorders>
              <w:top w:val="single" w:sz="4" w:space="0" w:color="auto"/>
              <w:left w:val="single" w:sz="4" w:space="0" w:color="000000"/>
              <w:bottom w:val="single" w:sz="4" w:space="0" w:color="auto"/>
              <w:right w:val="single" w:sz="4" w:space="0" w:color="000000"/>
            </w:tcBorders>
          </w:tcPr>
          <w:p w14:paraId="7CE6D9E7" w14:textId="29836276" w:rsidR="008D5687" w:rsidRPr="00BA5151" w:rsidRDefault="008D5687" w:rsidP="00BF2F6A">
            <w:pPr>
              <w:contextualSpacing/>
              <w:jc w:val="center"/>
              <w:rPr>
                <w:sz w:val="20"/>
                <w:szCs w:val="20"/>
              </w:rPr>
            </w:pPr>
            <w:r w:rsidRPr="00BA5151">
              <w:rPr>
                <w:color w:val="000000"/>
                <w:sz w:val="20"/>
                <w:szCs w:val="20"/>
              </w:rPr>
              <w:t xml:space="preserve">Wzór dokumentu stanowi zał.nr. 3a do </w:t>
            </w:r>
            <w:r w:rsidR="00A3002C">
              <w:rPr>
                <w:color w:val="000000"/>
                <w:sz w:val="20"/>
                <w:szCs w:val="20"/>
              </w:rPr>
              <w:t>SWZ</w:t>
            </w:r>
          </w:p>
          <w:p w14:paraId="3F426077" w14:textId="77777777" w:rsidR="008D5687" w:rsidRPr="00BA5151" w:rsidRDefault="008D5687" w:rsidP="00BF2F6A">
            <w:pPr>
              <w:contextualSpacing/>
              <w:jc w:val="center"/>
              <w:rPr>
                <w:color w:val="000000"/>
                <w:sz w:val="20"/>
                <w:szCs w:val="20"/>
              </w:rPr>
            </w:pPr>
          </w:p>
        </w:tc>
      </w:tr>
      <w:tr w:rsidR="008D5687" w:rsidRPr="003D4536" w14:paraId="7025E0CB" w14:textId="77777777" w:rsidTr="00A3002C">
        <w:trPr>
          <w:trHeight w:val="413"/>
        </w:trPr>
        <w:tc>
          <w:tcPr>
            <w:tcW w:w="480" w:type="dxa"/>
            <w:tcBorders>
              <w:top w:val="single" w:sz="4" w:space="0" w:color="auto"/>
              <w:left w:val="single" w:sz="4" w:space="0" w:color="auto"/>
              <w:bottom w:val="single" w:sz="4" w:space="0" w:color="auto"/>
              <w:right w:val="single" w:sz="4" w:space="0" w:color="auto"/>
            </w:tcBorders>
          </w:tcPr>
          <w:p w14:paraId="4CA8942E" w14:textId="2DDB2603" w:rsidR="008D5687" w:rsidRPr="00BA5151" w:rsidRDefault="00A3002C" w:rsidP="008D5687">
            <w:pPr>
              <w:widowControl w:val="0"/>
              <w:autoSpaceDE w:val="0"/>
              <w:contextualSpacing/>
              <w:jc w:val="center"/>
              <w:rPr>
                <w:bCs/>
                <w:color w:val="000000"/>
                <w:sz w:val="20"/>
                <w:szCs w:val="20"/>
              </w:rPr>
            </w:pPr>
            <w:r>
              <w:rPr>
                <w:bCs/>
                <w:color w:val="000000"/>
                <w:sz w:val="20"/>
                <w:szCs w:val="20"/>
              </w:rPr>
              <w:t>5</w:t>
            </w:r>
          </w:p>
        </w:tc>
        <w:tc>
          <w:tcPr>
            <w:tcW w:w="2989" w:type="dxa"/>
            <w:tcBorders>
              <w:top w:val="single" w:sz="4" w:space="0" w:color="auto"/>
              <w:left w:val="single" w:sz="4" w:space="0" w:color="auto"/>
              <w:bottom w:val="single" w:sz="4" w:space="0" w:color="auto"/>
              <w:right w:val="single" w:sz="4" w:space="0" w:color="auto"/>
            </w:tcBorders>
          </w:tcPr>
          <w:p w14:paraId="7A4984A5" w14:textId="5419743D" w:rsidR="008D5687" w:rsidRPr="00BA5151" w:rsidRDefault="008D5687" w:rsidP="008D5687">
            <w:pPr>
              <w:widowControl w:val="0"/>
              <w:autoSpaceDE w:val="0"/>
              <w:contextualSpacing/>
              <w:rPr>
                <w:b/>
                <w:color w:val="000000"/>
                <w:sz w:val="20"/>
                <w:szCs w:val="20"/>
              </w:rPr>
            </w:pPr>
            <w:r w:rsidRPr="00F00D16">
              <w:rPr>
                <w:b/>
                <w:bCs/>
                <w:color w:val="000000"/>
                <w:sz w:val="20"/>
                <w:szCs w:val="20"/>
              </w:rPr>
              <w:t xml:space="preserve">Wykaz </w:t>
            </w:r>
            <w:r w:rsidR="00A3002C">
              <w:rPr>
                <w:b/>
                <w:bCs/>
                <w:color w:val="000000"/>
                <w:sz w:val="20"/>
                <w:szCs w:val="20"/>
              </w:rPr>
              <w:t>robót/dostaw/usług</w:t>
            </w:r>
            <w:r w:rsidRPr="00BA5151">
              <w:rPr>
                <w:color w:val="000000"/>
                <w:sz w:val="20"/>
                <w:szCs w:val="20"/>
              </w:rPr>
              <w:t xml:space="preserve"> powierzonych podwykonawcy</w:t>
            </w:r>
          </w:p>
        </w:tc>
        <w:tc>
          <w:tcPr>
            <w:tcW w:w="4678" w:type="dxa"/>
            <w:tcBorders>
              <w:top w:val="single" w:sz="4" w:space="0" w:color="auto"/>
              <w:left w:val="single" w:sz="4" w:space="0" w:color="auto"/>
              <w:bottom w:val="single" w:sz="4" w:space="0" w:color="auto"/>
              <w:right w:val="single" w:sz="4" w:space="0" w:color="auto"/>
            </w:tcBorders>
          </w:tcPr>
          <w:p w14:paraId="7172A945" w14:textId="77777777" w:rsidR="008D5687" w:rsidRPr="00BA5151" w:rsidRDefault="008D5687" w:rsidP="008D5687">
            <w:pPr>
              <w:widowControl w:val="0"/>
              <w:autoSpaceDE w:val="0"/>
              <w:contextualSpacing/>
              <w:rPr>
                <w:color w:val="000000"/>
                <w:sz w:val="20"/>
                <w:szCs w:val="20"/>
              </w:rPr>
            </w:pPr>
            <w:r w:rsidRPr="00BA5151">
              <w:rPr>
                <w:b/>
                <w:bCs/>
                <w:color w:val="000000"/>
                <w:sz w:val="20"/>
                <w:szCs w:val="20"/>
              </w:rPr>
              <w:t xml:space="preserve">Uwaga: </w:t>
            </w:r>
            <w:r w:rsidRPr="00BA5151">
              <w:rPr>
                <w:color w:val="000000"/>
                <w:sz w:val="20"/>
                <w:szCs w:val="20"/>
              </w:rPr>
              <w:t xml:space="preserve">W przypadku wykonania całego przedmiotu zamówienia siłami własnymi, Wykonawca nie jest zobowiązany dołączać niniejszego załącznika do oferty </w:t>
            </w:r>
            <w:r w:rsidRPr="00BA5151">
              <w:rPr>
                <w:i/>
                <w:iCs/>
                <w:color w:val="000000"/>
                <w:sz w:val="20"/>
                <w:szCs w:val="20"/>
              </w:rPr>
              <w:t>(o ile dotyczy)</w:t>
            </w:r>
          </w:p>
        </w:tc>
        <w:tc>
          <w:tcPr>
            <w:tcW w:w="1663" w:type="dxa"/>
            <w:tcBorders>
              <w:top w:val="single" w:sz="4" w:space="0" w:color="auto"/>
              <w:left w:val="single" w:sz="4" w:space="0" w:color="auto"/>
              <w:bottom w:val="single" w:sz="4" w:space="0" w:color="auto"/>
              <w:right w:val="single" w:sz="4" w:space="0" w:color="auto"/>
            </w:tcBorders>
          </w:tcPr>
          <w:p w14:paraId="56D4BBAB" w14:textId="7D5C0B0D" w:rsidR="008D5687" w:rsidRPr="00BA5151" w:rsidRDefault="008D5687" w:rsidP="00BF2F6A">
            <w:pPr>
              <w:contextualSpacing/>
              <w:jc w:val="center"/>
              <w:rPr>
                <w:color w:val="000000"/>
                <w:sz w:val="20"/>
                <w:szCs w:val="20"/>
              </w:rPr>
            </w:pPr>
            <w:r w:rsidRPr="00BA5151">
              <w:rPr>
                <w:color w:val="000000"/>
                <w:sz w:val="20"/>
                <w:szCs w:val="20"/>
              </w:rPr>
              <w:t xml:space="preserve">Wzór dokumentu stanowi zał.nr. 5 do </w:t>
            </w:r>
            <w:r w:rsidR="00A3002C">
              <w:rPr>
                <w:color w:val="000000"/>
                <w:sz w:val="20"/>
                <w:szCs w:val="20"/>
              </w:rPr>
              <w:t>SWZ</w:t>
            </w:r>
          </w:p>
          <w:p w14:paraId="3A3075D9" w14:textId="77777777" w:rsidR="008D5687" w:rsidRPr="00BA5151" w:rsidRDefault="008D5687" w:rsidP="00BF2F6A">
            <w:pPr>
              <w:contextualSpacing/>
              <w:jc w:val="center"/>
              <w:rPr>
                <w:color w:val="000000"/>
                <w:sz w:val="20"/>
                <w:szCs w:val="20"/>
              </w:rPr>
            </w:pPr>
          </w:p>
        </w:tc>
      </w:tr>
      <w:tr w:rsidR="008D5687" w:rsidRPr="003D4536" w14:paraId="32DA55D2" w14:textId="77777777" w:rsidTr="00A3002C">
        <w:trPr>
          <w:trHeight w:val="476"/>
        </w:trPr>
        <w:tc>
          <w:tcPr>
            <w:tcW w:w="480" w:type="dxa"/>
            <w:tcBorders>
              <w:top w:val="single" w:sz="4" w:space="0" w:color="auto"/>
              <w:left w:val="single" w:sz="4" w:space="0" w:color="auto"/>
              <w:bottom w:val="single" w:sz="4" w:space="0" w:color="auto"/>
              <w:right w:val="single" w:sz="4" w:space="0" w:color="auto"/>
            </w:tcBorders>
          </w:tcPr>
          <w:p w14:paraId="324E09A0" w14:textId="77777777" w:rsidR="008D5687" w:rsidRPr="00BA5151" w:rsidRDefault="008D5687" w:rsidP="008D5687">
            <w:pPr>
              <w:widowControl w:val="0"/>
              <w:autoSpaceDE w:val="0"/>
              <w:contextualSpacing/>
              <w:jc w:val="center"/>
              <w:rPr>
                <w:color w:val="000000"/>
                <w:sz w:val="20"/>
                <w:szCs w:val="20"/>
              </w:rPr>
            </w:pPr>
            <w:r w:rsidRPr="00BA5151">
              <w:rPr>
                <w:color w:val="000000"/>
                <w:sz w:val="20"/>
                <w:szCs w:val="20"/>
              </w:rPr>
              <w:t>6</w:t>
            </w:r>
          </w:p>
        </w:tc>
        <w:tc>
          <w:tcPr>
            <w:tcW w:w="2989" w:type="dxa"/>
            <w:tcBorders>
              <w:top w:val="single" w:sz="4" w:space="0" w:color="auto"/>
              <w:left w:val="single" w:sz="4" w:space="0" w:color="auto"/>
              <w:bottom w:val="single" w:sz="4" w:space="0" w:color="auto"/>
              <w:right w:val="single" w:sz="4" w:space="0" w:color="auto"/>
            </w:tcBorders>
          </w:tcPr>
          <w:p w14:paraId="76D413DE" w14:textId="77777777" w:rsidR="008D5687" w:rsidRPr="00BA5151" w:rsidRDefault="008D5687" w:rsidP="008D5687">
            <w:pPr>
              <w:widowControl w:val="0"/>
              <w:autoSpaceDE w:val="0"/>
              <w:contextualSpacing/>
              <w:rPr>
                <w:b/>
                <w:sz w:val="20"/>
                <w:szCs w:val="20"/>
              </w:rPr>
            </w:pPr>
            <w:r w:rsidRPr="00BA5151">
              <w:rPr>
                <w:b/>
                <w:sz w:val="20"/>
                <w:szCs w:val="20"/>
              </w:rPr>
              <w:t xml:space="preserve">Zobowiązanie podmiotu </w:t>
            </w:r>
          </w:p>
          <w:p w14:paraId="410B1632" w14:textId="7044CAC2" w:rsidR="008D5687" w:rsidRPr="00BA5151" w:rsidRDefault="008D5687" w:rsidP="008D5687">
            <w:pPr>
              <w:widowControl w:val="0"/>
              <w:autoSpaceDE w:val="0"/>
              <w:contextualSpacing/>
              <w:rPr>
                <w:color w:val="000000"/>
                <w:sz w:val="20"/>
                <w:szCs w:val="20"/>
              </w:rPr>
            </w:pPr>
            <w:r w:rsidRPr="00BA5151">
              <w:rPr>
                <w:b/>
                <w:sz w:val="20"/>
                <w:szCs w:val="20"/>
              </w:rPr>
              <w:t>do oddania do dyspozycji Wykonawcy niezbędnych zasobów</w:t>
            </w:r>
            <w:r w:rsidR="00A3002C">
              <w:rPr>
                <w:b/>
                <w:sz w:val="20"/>
                <w:szCs w:val="20"/>
              </w:rPr>
              <w:t xml:space="preserve">                                        </w:t>
            </w:r>
            <w:r w:rsidRPr="00BA5151">
              <w:rPr>
                <w:bCs/>
                <w:color w:val="000000"/>
                <w:sz w:val="20"/>
                <w:szCs w:val="20"/>
              </w:rPr>
              <w:t xml:space="preserve"> na potrzeby realizacji zamówienia wraz z oświadczeniem o braku podstaw wykluczenia i o spełnieniu warunków udziału w postępowaniu</w:t>
            </w:r>
          </w:p>
        </w:tc>
        <w:tc>
          <w:tcPr>
            <w:tcW w:w="4678" w:type="dxa"/>
            <w:tcBorders>
              <w:top w:val="single" w:sz="4" w:space="0" w:color="auto"/>
              <w:left w:val="single" w:sz="4" w:space="0" w:color="auto"/>
              <w:bottom w:val="single" w:sz="4" w:space="0" w:color="auto"/>
              <w:right w:val="single" w:sz="4" w:space="0" w:color="auto"/>
            </w:tcBorders>
          </w:tcPr>
          <w:p w14:paraId="615F6164"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 xml:space="preserve">Zamiast niniejszego Załącznika można przedstawić inne dokumenty - inny podmiotowy środek dowodowy  potwierdzający, że wykonawca realizując zamówienie, będzie dysponował niezbędnymi zasobami tych podmiotów - art.118 ust.3 ustawy </w:t>
            </w:r>
            <w:proofErr w:type="spellStart"/>
            <w:r w:rsidRPr="00BA5151">
              <w:rPr>
                <w:color w:val="000000"/>
                <w:sz w:val="20"/>
                <w:szCs w:val="20"/>
              </w:rPr>
              <w:t>Pzp</w:t>
            </w:r>
            <w:proofErr w:type="spellEnd"/>
            <w:r w:rsidRPr="00BA5151">
              <w:rPr>
                <w:color w:val="000000"/>
                <w:sz w:val="20"/>
                <w:szCs w:val="20"/>
              </w:rPr>
              <w:t xml:space="preserve">  potwierdzający że podmiot udostępniający zasoby gwarantuje rzeczywisty dostęp do tych zasobów  oraz określa w  szczególności:</w:t>
            </w:r>
          </w:p>
          <w:p w14:paraId="23282261"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1) zakresu dostępnych Wykonawcy zasobów podmiotu udostępniającego zasoby,</w:t>
            </w:r>
          </w:p>
          <w:p w14:paraId="55BBB00A"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2) sposobu i okres  udostępnienia wykonawcy i wykorzystania przez niego zasobów podmiotu udostępniającego te zasoby przy wykonywaniu zamówienia;</w:t>
            </w:r>
          </w:p>
          <w:p w14:paraId="1C5D5071" w14:textId="77777777" w:rsidR="008D5687" w:rsidRPr="00BA5151" w:rsidRDefault="008D5687" w:rsidP="008D5687">
            <w:pPr>
              <w:widowControl w:val="0"/>
              <w:autoSpaceDE w:val="0"/>
              <w:contextualSpacing/>
              <w:rPr>
                <w:color w:val="000000"/>
                <w:sz w:val="20"/>
                <w:szCs w:val="20"/>
              </w:rPr>
            </w:pPr>
            <w:r w:rsidRPr="00BA5151">
              <w:rPr>
                <w:color w:val="000000"/>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2E3CC9A" w14:textId="4AB95321" w:rsidR="008D5687" w:rsidRPr="00BA5151" w:rsidRDefault="008D5687" w:rsidP="008D5687">
            <w:pPr>
              <w:widowControl w:val="0"/>
              <w:autoSpaceDE w:val="0"/>
              <w:contextualSpacing/>
              <w:rPr>
                <w:color w:val="000000"/>
                <w:sz w:val="20"/>
                <w:szCs w:val="20"/>
              </w:rPr>
            </w:pPr>
            <w:r w:rsidRPr="00BA5151">
              <w:rPr>
                <w:color w:val="000000"/>
                <w:sz w:val="20"/>
                <w:szCs w:val="20"/>
              </w:rPr>
              <w:t>zasobów innego podmiotu, przez Wykonawcę</w:t>
            </w:r>
            <w:r w:rsidR="00F35688">
              <w:rPr>
                <w:color w:val="000000"/>
                <w:sz w:val="20"/>
                <w:szCs w:val="20"/>
              </w:rPr>
              <w:t xml:space="preserve">                  </w:t>
            </w:r>
            <w:r w:rsidRPr="00BA5151">
              <w:rPr>
                <w:i/>
                <w:iCs/>
                <w:color w:val="000000"/>
                <w:sz w:val="20"/>
                <w:szCs w:val="20"/>
              </w:rPr>
              <w:t>(o ile dotyczy)</w:t>
            </w:r>
          </w:p>
        </w:tc>
        <w:tc>
          <w:tcPr>
            <w:tcW w:w="1663" w:type="dxa"/>
            <w:tcBorders>
              <w:top w:val="single" w:sz="4" w:space="0" w:color="auto"/>
              <w:left w:val="single" w:sz="4" w:space="0" w:color="auto"/>
              <w:bottom w:val="single" w:sz="4" w:space="0" w:color="auto"/>
              <w:right w:val="single" w:sz="4" w:space="0" w:color="auto"/>
            </w:tcBorders>
          </w:tcPr>
          <w:p w14:paraId="382D09B6" w14:textId="3846F098" w:rsidR="008D5687" w:rsidRPr="00BA5151" w:rsidRDefault="008D5687" w:rsidP="00BF2F6A">
            <w:pPr>
              <w:widowControl w:val="0"/>
              <w:autoSpaceDE w:val="0"/>
              <w:contextualSpacing/>
              <w:jc w:val="center"/>
              <w:rPr>
                <w:color w:val="000000"/>
                <w:sz w:val="20"/>
                <w:szCs w:val="20"/>
              </w:rPr>
            </w:pPr>
            <w:r w:rsidRPr="00BA5151">
              <w:rPr>
                <w:color w:val="000000"/>
                <w:sz w:val="20"/>
                <w:szCs w:val="20"/>
              </w:rPr>
              <w:t xml:space="preserve">Wzór dokumentu stanowi zał. nr </w:t>
            </w:r>
            <w:r w:rsidR="00F35688">
              <w:rPr>
                <w:color w:val="000000"/>
                <w:sz w:val="20"/>
                <w:szCs w:val="20"/>
              </w:rPr>
              <w:t>6</w:t>
            </w:r>
            <w:r w:rsidRPr="00BA5151">
              <w:rPr>
                <w:color w:val="000000"/>
                <w:sz w:val="20"/>
                <w:szCs w:val="20"/>
              </w:rPr>
              <w:t xml:space="preserve"> do </w:t>
            </w:r>
            <w:r w:rsidR="00F35688">
              <w:rPr>
                <w:color w:val="000000"/>
                <w:sz w:val="20"/>
                <w:szCs w:val="20"/>
              </w:rPr>
              <w:t>SWZ</w:t>
            </w:r>
          </w:p>
        </w:tc>
      </w:tr>
      <w:tr w:rsidR="008D5687" w:rsidRPr="003D4536" w14:paraId="74CAF69C" w14:textId="77777777" w:rsidTr="00A3002C">
        <w:trPr>
          <w:trHeight w:val="476"/>
        </w:trPr>
        <w:tc>
          <w:tcPr>
            <w:tcW w:w="480" w:type="dxa"/>
            <w:tcBorders>
              <w:top w:val="single" w:sz="4" w:space="0" w:color="auto"/>
              <w:left w:val="single" w:sz="4" w:space="0" w:color="auto"/>
              <w:bottom w:val="single" w:sz="4" w:space="0" w:color="auto"/>
              <w:right w:val="single" w:sz="4" w:space="0" w:color="auto"/>
            </w:tcBorders>
          </w:tcPr>
          <w:p w14:paraId="7D1B36CC" w14:textId="77777777" w:rsidR="008D5687" w:rsidRPr="00BA5151" w:rsidRDefault="008D5687" w:rsidP="008D5687">
            <w:pPr>
              <w:widowControl w:val="0"/>
              <w:autoSpaceDE w:val="0"/>
              <w:contextualSpacing/>
              <w:jc w:val="center"/>
              <w:rPr>
                <w:color w:val="000000"/>
                <w:sz w:val="20"/>
                <w:szCs w:val="20"/>
              </w:rPr>
            </w:pPr>
            <w:r w:rsidRPr="00BA5151">
              <w:rPr>
                <w:color w:val="000000"/>
                <w:sz w:val="20"/>
                <w:szCs w:val="20"/>
              </w:rPr>
              <w:t>7</w:t>
            </w:r>
          </w:p>
        </w:tc>
        <w:tc>
          <w:tcPr>
            <w:tcW w:w="2989" w:type="dxa"/>
            <w:tcBorders>
              <w:top w:val="single" w:sz="4" w:space="0" w:color="auto"/>
              <w:left w:val="single" w:sz="4" w:space="0" w:color="auto"/>
              <w:bottom w:val="single" w:sz="4" w:space="0" w:color="auto"/>
              <w:right w:val="single" w:sz="4" w:space="0" w:color="auto"/>
            </w:tcBorders>
          </w:tcPr>
          <w:p w14:paraId="18122453" w14:textId="441CF24B" w:rsidR="008D5687" w:rsidRPr="00BA5151" w:rsidRDefault="008D5687" w:rsidP="008D5687">
            <w:pPr>
              <w:widowControl w:val="0"/>
              <w:autoSpaceDE w:val="0"/>
              <w:contextualSpacing/>
              <w:rPr>
                <w:b/>
                <w:sz w:val="20"/>
                <w:szCs w:val="20"/>
              </w:rPr>
            </w:pPr>
            <w:r w:rsidRPr="00BA5151">
              <w:rPr>
                <w:b/>
                <w:sz w:val="20"/>
                <w:szCs w:val="20"/>
              </w:rPr>
              <w:t>Oświadczenie</w:t>
            </w:r>
            <w:r w:rsidR="00F35688">
              <w:rPr>
                <w:b/>
                <w:sz w:val="20"/>
                <w:szCs w:val="20"/>
              </w:rPr>
              <w:t xml:space="preserve"> wykonawców wspólnie ubiegających się o udzielenie zamówienia </w:t>
            </w:r>
            <w:r w:rsidR="00F35688" w:rsidRPr="00F35688">
              <w:rPr>
                <w:bCs/>
                <w:sz w:val="20"/>
                <w:szCs w:val="20"/>
              </w:rPr>
              <w:t xml:space="preserve">o którym mowa w art. 117 ust. 4 ustawy </w:t>
            </w:r>
            <w:proofErr w:type="spellStart"/>
            <w:r w:rsidR="00F35688" w:rsidRPr="00F35688">
              <w:rPr>
                <w:bCs/>
                <w:sz w:val="20"/>
                <w:szCs w:val="20"/>
              </w:rPr>
              <w:t>Pzp</w:t>
            </w:r>
            <w:proofErr w:type="spellEnd"/>
          </w:p>
        </w:tc>
        <w:tc>
          <w:tcPr>
            <w:tcW w:w="4678" w:type="dxa"/>
            <w:tcBorders>
              <w:top w:val="single" w:sz="4" w:space="0" w:color="auto"/>
              <w:left w:val="single" w:sz="4" w:space="0" w:color="auto"/>
              <w:bottom w:val="single" w:sz="4" w:space="0" w:color="auto"/>
              <w:right w:val="single" w:sz="4" w:space="0" w:color="auto"/>
            </w:tcBorders>
          </w:tcPr>
          <w:p w14:paraId="0B085381" w14:textId="619B8349" w:rsidR="008D5687" w:rsidRPr="00BA5151" w:rsidRDefault="00F35688" w:rsidP="008D5687">
            <w:pPr>
              <w:widowControl w:val="0"/>
              <w:autoSpaceDE w:val="0"/>
              <w:contextualSpacing/>
              <w:rPr>
                <w:color w:val="000000"/>
                <w:sz w:val="20"/>
                <w:szCs w:val="20"/>
              </w:rPr>
            </w:pPr>
            <w:r>
              <w:rPr>
                <w:sz w:val="20"/>
                <w:szCs w:val="20"/>
              </w:rPr>
              <w:t xml:space="preserve">Obowiązek składania oświadczenia wynika z art. 117 ust. 4 ustawy </w:t>
            </w:r>
            <w:proofErr w:type="spellStart"/>
            <w:r>
              <w:rPr>
                <w:sz w:val="20"/>
                <w:szCs w:val="20"/>
              </w:rPr>
              <w:t>Pzp</w:t>
            </w:r>
            <w:proofErr w:type="spellEnd"/>
            <w:r>
              <w:rPr>
                <w:sz w:val="20"/>
                <w:szCs w:val="20"/>
              </w:rPr>
              <w:t xml:space="preserve"> </w:t>
            </w:r>
            <w:r w:rsidR="008D5687" w:rsidRPr="00BA5151">
              <w:rPr>
                <w:i/>
                <w:iCs/>
                <w:sz w:val="20"/>
                <w:szCs w:val="20"/>
              </w:rPr>
              <w:t>(o ile dotyczy)</w:t>
            </w:r>
          </w:p>
        </w:tc>
        <w:tc>
          <w:tcPr>
            <w:tcW w:w="1663" w:type="dxa"/>
            <w:tcBorders>
              <w:top w:val="single" w:sz="4" w:space="0" w:color="auto"/>
              <w:left w:val="single" w:sz="4" w:space="0" w:color="auto"/>
              <w:bottom w:val="single" w:sz="4" w:space="0" w:color="auto"/>
              <w:right w:val="single" w:sz="4" w:space="0" w:color="auto"/>
            </w:tcBorders>
          </w:tcPr>
          <w:p w14:paraId="59783D0D" w14:textId="0387CCBD" w:rsidR="008D5687" w:rsidRPr="00BA5151" w:rsidRDefault="008D5687" w:rsidP="00BF2F6A">
            <w:pPr>
              <w:widowControl w:val="0"/>
              <w:autoSpaceDE w:val="0"/>
              <w:contextualSpacing/>
              <w:jc w:val="center"/>
              <w:rPr>
                <w:color w:val="000000"/>
                <w:sz w:val="20"/>
                <w:szCs w:val="20"/>
              </w:rPr>
            </w:pPr>
            <w:r w:rsidRPr="00BA5151">
              <w:rPr>
                <w:color w:val="000000"/>
                <w:sz w:val="20"/>
                <w:szCs w:val="20"/>
              </w:rPr>
              <w:t xml:space="preserve">Wzór dokumentu stanowi zał. nr </w:t>
            </w:r>
            <w:r w:rsidR="00F35688">
              <w:rPr>
                <w:color w:val="000000"/>
                <w:sz w:val="20"/>
                <w:szCs w:val="20"/>
              </w:rPr>
              <w:t>7</w:t>
            </w:r>
            <w:r w:rsidRPr="00BA5151">
              <w:rPr>
                <w:color w:val="000000"/>
                <w:sz w:val="20"/>
                <w:szCs w:val="20"/>
              </w:rPr>
              <w:t xml:space="preserve"> do </w:t>
            </w:r>
            <w:r w:rsidR="00F35688">
              <w:rPr>
                <w:color w:val="000000"/>
                <w:sz w:val="20"/>
                <w:szCs w:val="20"/>
              </w:rPr>
              <w:t>SWZ</w:t>
            </w:r>
          </w:p>
        </w:tc>
      </w:tr>
      <w:tr w:rsidR="008D5687" w:rsidRPr="003D4536" w14:paraId="771473BF" w14:textId="77777777" w:rsidTr="00A3002C">
        <w:trPr>
          <w:trHeight w:val="476"/>
        </w:trPr>
        <w:tc>
          <w:tcPr>
            <w:tcW w:w="480" w:type="dxa"/>
            <w:tcBorders>
              <w:top w:val="single" w:sz="4" w:space="0" w:color="auto"/>
              <w:left w:val="single" w:sz="4" w:space="0" w:color="auto"/>
              <w:bottom w:val="single" w:sz="4" w:space="0" w:color="auto"/>
              <w:right w:val="single" w:sz="4" w:space="0" w:color="auto"/>
            </w:tcBorders>
          </w:tcPr>
          <w:p w14:paraId="2963A52D" w14:textId="77777777" w:rsidR="008D5687" w:rsidRPr="00BA5151" w:rsidRDefault="008D5687" w:rsidP="008D5687">
            <w:pPr>
              <w:widowControl w:val="0"/>
              <w:autoSpaceDE w:val="0"/>
              <w:contextualSpacing/>
              <w:jc w:val="center"/>
              <w:rPr>
                <w:color w:val="000000"/>
                <w:sz w:val="20"/>
                <w:szCs w:val="20"/>
              </w:rPr>
            </w:pPr>
            <w:r w:rsidRPr="00BA5151">
              <w:rPr>
                <w:color w:val="000000"/>
                <w:sz w:val="20"/>
                <w:szCs w:val="20"/>
              </w:rPr>
              <w:t>8</w:t>
            </w:r>
          </w:p>
        </w:tc>
        <w:tc>
          <w:tcPr>
            <w:tcW w:w="2989" w:type="dxa"/>
            <w:tcBorders>
              <w:top w:val="single" w:sz="4" w:space="0" w:color="auto"/>
              <w:left w:val="single" w:sz="4" w:space="0" w:color="auto"/>
              <w:bottom w:val="single" w:sz="4" w:space="0" w:color="auto"/>
              <w:right w:val="single" w:sz="4" w:space="0" w:color="auto"/>
            </w:tcBorders>
          </w:tcPr>
          <w:p w14:paraId="6EC47567" w14:textId="77777777" w:rsidR="008D5687" w:rsidRPr="00BA5151" w:rsidRDefault="008D5687" w:rsidP="008D5687">
            <w:pPr>
              <w:widowControl w:val="0"/>
              <w:autoSpaceDE w:val="0"/>
              <w:contextualSpacing/>
              <w:rPr>
                <w:b/>
                <w:sz w:val="20"/>
                <w:szCs w:val="20"/>
              </w:rPr>
            </w:pPr>
            <w:r w:rsidRPr="00EA4999">
              <w:rPr>
                <w:b/>
                <w:sz w:val="20"/>
                <w:szCs w:val="20"/>
              </w:rPr>
              <w:t>Przedmiotowy środek dowodowy  - oświadczenie – dołączyć do oferty</w:t>
            </w:r>
          </w:p>
        </w:tc>
        <w:tc>
          <w:tcPr>
            <w:tcW w:w="4678" w:type="dxa"/>
            <w:tcBorders>
              <w:top w:val="single" w:sz="4" w:space="0" w:color="auto"/>
              <w:left w:val="single" w:sz="4" w:space="0" w:color="auto"/>
              <w:bottom w:val="single" w:sz="4" w:space="0" w:color="auto"/>
              <w:right w:val="single" w:sz="4" w:space="0" w:color="auto"/>
            </w:tcBorders>
          </w:tcPr>
          <w:p w14:paraId="01D8EA41" w14:textId="77777777" w:rsidR="008D5687" w:rsidRPr="00BA5151" w:rsidRDefault="008D5687" w:rsidP="008D5687">
            <w:pPr>
              <w:widowControl w:val="0"/>
              <w:autoSpaceDE w:val="0"/>
              <w:contextualSpacing/>
              <w:rPr>
                <w:color w:val="000000"/>
                <w:sz w:val="20"/>
                <w:szCs w:val="20"/>
              </w:rPr>
            </w:pPr>
            <w:r w:rsidRPr="00EA4999">
              <w:rPr>
                <w:sz w:val="20"/>
                <w:szCs w:val="20"/>
              </w:rPr>
              <w:t xml:space="preserve">Oświadczenie, że proponowane produkty posiadają wymagane prawem </w:t>
            </w:r>
            <w:bookmarkStart w:id="2" w:name="_Hlk126659529"/>
            <w:r w:rsidRPr="00EA4999">
              <w:rPr>
                <w:sz w:val="20"/>
                <w:szCs w:val="20"/>
              </w:rPr>
              <w:t>aktualne świadectwa rejestracji – dopuszczające do użytkowania  w lecznictwie na terenie RP</w:t>
            </w:r>
            <w:bookmarkEnd w:id="2"/>
          </w:p>
        </w:tc>
        <w:tc>
          <w:tcPr>
            <w:tcW w:w="1663" w:type="dxa"/>
            <w:tcBorders>
              <w:top w:val="single" w:sz="4" w:space="0" w:color="auto"/>
              <w:left w:val="single" w:sz="4" w:space="0" w:color="auto"/>
              <w:bottom w:val="single" w:sz="4" w:space="0" w:color="auto"/>
              <w:right w:val="single" w:sz="4" w:space="0" w:color="auto"/>
            </w:tcBorders>
          </w:tcPr>
          <w:p w14:paraId="799F8093" w14:textId="351EAE37" w:rsidR="008D5687" w:rsidRPr="008C1D4F" w:rsidRDefault="008D5687" w:rsidP="00BF2F6A">
            <w:pPr>
              <w:widowControl w:val="0"/>
              <w:autoSpaceDE w:val="0"/>
              <w:contextualSpacing/>
              <w:jc w:val="center"/>
              <w:rPr>
                <w:color w:val="000000"/>
                <w:sz w:val="20"/>
                <w:szCs w:val="20"/>
              </w:rPr>
            </w:pPr>
            <w:r w:rsidRPr="008C1D4F">
              <w:rPr>
                <w:color w:val="000000"/>
                <w:sz w:val="20"/>
                <w:szCs w:val="20"/>
              </w:rPr>
              <w:t xml:space="preserve">Wzór dokumentu stanowi zał. nr </w:t>
            </w:r>
            <w:r w:rsidR="00F35688">
              <w:rPr>
                <w:color w:val="000000"/>
                <w:sz w:val="20"/>
                <w:szCs w:val="20"/>
              </w:rPr>
              <w:t>8</w:t>
            </w:r>
            <w:r w:rsidRPr="008C1D4F">
              <w:rPr>
                <w:color w:val="000000"/>
                <w:sz w:val="20"/>
                <w:szCs w:val="20"/>
              </w:rPr>
              <w:t xml:space="preserve"> do</w:t>
            </w:r>
            <w:r w:rsidR="00F35688">
              <w:rPr>
                <w:color w:val="000000"/>
                <w:sz w:val="20"/>
                <w:szCs w:val="20"/>
              </w:rPr>
              <w:t xml:space="preserve"> SWZ</w:t>
            </w:r>
          </w:p>
        </w:tc>
      </w:tr>
    </w:tbl>
    <w:p w14:paraId="66A97054" w14:textId="77777777" w:rsidR="008D5687" w:rsidRPr="003D4536" w:rsidRDefault="008D5687" w:rsidP="008D5687">
      <w:pPr>
        <w:widowControl w:val="0"/>
        <w:autoSpaceDE w:val="0"/>
        <w:autoSpaceDN w:val="0"/>
        <w:adjustRightInd w:val="0"/>
        <w:contextualSpacing/>
        <w:rPr>
          <w:b/>
          <w:bCs/>
          <w:i/>
          <w:iCs/>
          <w:color w:val="000000"/>
        </w:rPr>
      </w:pPr>
      <w:bookmarkStart w:id="3" w:name="_Hlk48815891"/>
    </w:p>
    <w:p w14:paraId="0D472FCB" w14:textId="0FAB2758" w:rsidR="008D5687" w:rsidRPr="00F35688" w:rsidRDefault="00F35688" w:rsidP="00F35688">
      <w:pPr>
        <w:spacing w:after="120"/>
        <w:jc w:val="both"/>
        <w:rPr>
          <w:bCs/>
          <w:sz w:val="20"/>
          <w:szCs w:val="20"/>
        </w:rPr>
      </w:pPr>
      <w:r w:rsidRPr="00F35688">
        <w:rPr>
          <w:b/>
          <w:sz w:val="20"/>
          <w:szCs w:val="20"/>
        </w:rPr>
        <w:t>10.1.</w:t>
      </w:r>
      <w:r>
        <w:rPr>
          <w:bCs/>
          <w:sz w:val="20"/>
          <w:szCs w:val="20"/>
        </w:rPr>
        <w:t xml:space="preserve"> </w:t>
      </w:r>
      <w:r w:rsidR="008D5687" w:rsidRPr="00F35688">
        <w:rPr>
          <w:bCs/>
          <w:sz w:val="20"/>
          <w:szCs w:val="20"/>
        </w:rPr>
        <w:t xml:space="preserve">Jeżeli wykonawca nie złożył oświadczenia, o którym mowa w art. 125 ust. 1 ustawy </w:t>
      </w:r>
      <w:proofErr w:type="spellStart"/>
      <w:r w:rsidR="008D5687" w:rsidRPr="00F35688">
        <w:rPr>
          <w:bCs/>
          <w:sz w:val="20"/>
          <w:szCs w:val="20"/>
        </w:rPr>
        <w:t>Pzp</w:t>
      </w:r>
      <w:proofErr w:type="spellEnd"/>
      <w:r w:rsidR="008D5687" w:rsidRPr="00F35688">
        <w:rPr>
          <w:bCs/>
          <w:sz w:val="20"/>
          <w:szCs w:val="20"/>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F013A16" w14:textId="77777777" w:rsidR="008D5687" w:rsidRPr="003D4536" w:rsidRDefault="008D5687" w:rsidP="008D5687">
      <w:pPr>
        <w:pStyle w:val="Akapitzlist"/>
        <w:widowControl w:val="0"/>
        <w:numPr>
          <w:ilvl w:val="0"/>
          <w:numId w:val="18"/>
        </w:numPr>
        <w:autoSpaceDE w:val="0"/>
        <w:autoSpaceDN w:val="0"/>
        <w:adjustRightInd w:val="0"/>
        <w:spacing w:after="120"/>
        <w:ind w:left="851" w:hanging="284"/>
        <w:contextualSpacing w:val="0"/>
        <w:jc w:val="both"/>
        <w:rPr>
          <w:bCs/>
          <w:sz w:val="20"/>
          <w:szCs w:val="20"/>
        </w:rPr>
      </w:pPr>
      <w:r w:rsidRPr="003D4536">
        <w:rPr>
          <w:bCs/>
          <w:sz w:val="20"/>
          <w:szCs w:val="20"/>
        </w:rPr>
        <w:t>wniosek o dopuszczenie do udziału w postępowaniu albo oferta wykonawcy podlegają odrzuceniu bez względu na ich złożenie, uzupełnienie lub poprawienie lub</w:t>
      </w:r>
    </w:p>
    <w:p w14:paraId="6D1E58CC" w14:textId="77777777" w:rsidR="008D5687" w:rsidRPr="003D4536" w:rsidRDefault="008D5687" w:rsidP="008D5687">
      <w:pPr>
        <w:pStyle w:val="Akapitzlist"/>
        <w:widowControl w:val="0"/>
        <w:numPr>
          <w:ilvl w:val="0"/>
          <w:numId w:val="18"/>
        </w:numPr>
        <w:autoSpaceDE w:val="0"/>
        <w:autoSpaceDN w:val="0"/>
        <w:adjustRightInd w:val="0"/>
        <w:spacing w:after="120"/>
        <w:ind w:left="851" w:hanging="284"/>
        <w:contextualSpacing w:val="0"/>
        <w:jc w:val="both"/>
        <w:rPr>
          <w:bCs/>
          <w:sz w:val="20"/>
          <w:szCs w:val="20"/>
        </w:rPr>
      </w:pPr>
      <w:r w:rsidRPr="003D4536">
        <w:rPr>
          <w:bCs/>
          <w:sz w:val="20"/>
          <w:szCs w:val="20"/>
        </w:rPr>
        <w:t>zachodzą przesłanki unieważnienia postępowania.</w:t>
      </w:r>
    </w:p>
    <w:p w14:paraId="40417F39" w14:textId="2D0BAA40" w:rsidR="008D5687" w:rsidRDefault="00A61C54" w:rsidP="00A61C54">
      <w:pPr>
        <w:spacing w:after="120"/>
        <w:jc w:val="both"/>
        <w:rPr>
          <w:bCs/>
          <w:sz w:val="20"/>
          <w:szCs w:val="20"/>
        </w:rPr>
      </w:pPr>
      <w:r w:rsidRPr="00A61C54">
        <w:rPr>
          <w:b/>
          <w:sz w:val="20"/>
          <w:szCs w:val="20"/>
        </w:rPr>
        <w:t>10.2.</w:t>
      </w:r>
      <w:r>
        <w:rPr>
          <w:bCs/>
          <w:sz w:val="20"/>
          <w:szCs w:val="20"/>
        </w:rPr>
        <w:t xml:space="preserve"> </w:t>
      </w:r>
      <w:r w:rsidR="008D5687" w:rsidRPr="00A61C54">
        <w:rPr>
          <w:bCs/>
          <w:sz w:val="20"/>
          <w:szCs w:val="20"/>
        </w:rPr>
        <w:t xml:space="preserve">Zamawiający może żądać od wykonawców wyjaśnień dotyczących treści oświadczenia, o którym mowa w art. 125 ust. 1 ustawy </w:t>
      </w:r>
      <w:proofErr w:type="spellStart"/>
      <w:r w:rsidR="008D5687" w:rsidRPr="00A61C54">
        <w:rPr>
          <w:bCs/>
          <w:sz w:val="20"/>
          <w:szCs w:val="20"/>
        </w:rPr>
        <w:t>Pzp</w:t>
      </w:r>
      <w:proofErr w:type="spellEnd"/>
      <w:r w:rsidR="008D5687" w:rsidRPr="00A61C54">
        <w:rPr>
          <w:bCs/>
          <w:sz w:val="20"/>
          <w:szCs w:val="20"/>
        </w:rPr>
        <w:t>, lub złożonych podmiotowych środków dowodowych lub innych dokumentów lub oświadczeń składanych w postępowaniu.</w:t>
      </w:r>
    </w:p>
    <w:p w14:paraId="2BBA83F3" w14:textId="4DBEC02C" w:rsidR="008D5687" w:rsidRDefault="00A61C54" w:rsidP="00A61C54">
      <w:pPr>
        <w:spacing w:after="120"/>
        <w:jc w:val="both"/>
        <w:rPr>
          <w:bCs/>
          <w:iCs/>
          <w:sz w:val="20"/>
          <w:szCs w:val="20"/>
        </w:rPr>
      </w:pPr>
      <w:r w:rsidRPr="00A61C54">
        <w:rPr>
          <w:b/>
          <w:sz w:val="20"/>
          <w:szCs w:val="20"/>
        </w:rPr>
        <w:t>10.3.</w:t>
      </w:r>
      <w:r>
        <w:rPr>
          <w:bCs/>
          <w:sz w:val="20"/>
          <w:szCs w:val="20"/>
        </w:rPr>
        <w:t xml:space="preserve"> </w:t>
      </w:r>
      <w:r w:rsidR="008D5687" w:rsidRPr="00A61C54">
        <w:rPr>
          <w:bCs/>
          <w:iCs/>
          <w:sz w:val="20"/>
          <w:szCs w:val="20"/>
        </w:rPr>
        <w:t xml:space="preserve">Dokumenty lub oświadczenia, o których mowa w pkt </w:t>
      </w:r>
      <w:r>
        <w:rPr>
          <w:bCs/>
          <w:iCs/>
          <w:sz w:val="20"/>
          <w:szCs w:val="20"/>
        </w:rPr>
        <w:t>10</w:t>
      </w:r>
      <w:r w:rsidR="008D5687" w:rsidRPr="00A61C54">
        <w:rPr>
          <w:bCs/>
          <w:iCs/>
          <w:sz w:val="20"/>
          <w:szCs w:val="20"/>
        </w:rPr>
        <w:t>, składa się w formie elektronicznej lub w postaci elektronicznej opatrzonej podpisem zaufanym lub podpisem osobistym przez osobę/osoby upoważnioną/upoważnione.</w:t>
      </w:r>
    </w:p>
    <w:p w14:paraId="2D64DDBE" w14:textId="38B2925E" w:rsidR="008D5687" w:rsidRDefault="00A61C54" w:rsidP="00A61C54">
      <w:pPr>
        <w:spacing w:after="120"/>
        <w:jc w:val="both"/>
        <w:rPr>
          <w:bCs/>
          <w:iCs/>
          <w:sz w:val="20"/>
          <w:szCs w:val="20"/>
        </w:rPr>
      </w:pPr>
      <w:r w:rsidRPr="00A61C54">
        <w:rPr>
          <w:b/>
          <w:iCs/>
          <w:sz w:val="20"/>
          <w:szCs w:val="20"/>
        </w:rPr>
        <w:t>10.4</w:t>
      </w:r>
      <w:r>
        <w:rPr>
          <w:bCs/>
          <w:iCs/>
          <w:sz w:val="20"/>
          <w:szCs w:val="20"/>
        </w:rPr>
        <w:t xml:space="preserve">. </w:t>
      </w:r>
      <w:r w:rsidR="008D5687" w:rsidRPr="00A61C54">
        <w:rPr>
          <w:bCs/>
          <w:iCs/>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19B7B0C" w14:textId="6F71315F" w:rsidR="008D5687" w:rsidRDefault="00A61C54" w:rsidP="00A61C54">
      <w:pPr>
        <w:spacing w:after="120"/>
        <w:jc w:val="both"/>
        <w:rPr>
          <w:bCs/>
          <w:iCs/>
          <w:sz w:val="20"/>
          <w:szCs w:val="20"/>
        </w:rPr>
      </w:pPr>
      <w:r w:rsidRPr="00A61C54">
        <w:rPr>
          <w:b/>
          <w:iCs/>
          <w:sz w:val="20"/>
          <w:szCs w:val="20"/>
        </w:rPr>
        <w:t xml:space="preserve">10.5. </w:t>
      </w:r>
      <w:r w:rsidR="008D5687" w:rsidRPr="00A61C54">
        <w:rPr>
          <w:bCs/>
          <w:iCs/>
          <w:sz w:val="20"/>
          <w:szCs w:val="20"/>
        </w:rPr>
        <w:t>Poświadczenie za zgodność z oryginałem następuje w formie elektronicznej lub w postaci elektronicznej opatrzonej podpisem zaufanym lub podpisem osobistym przez osobę/osoby upoważnioną/upoważnione.</w:t>
      </w:r>
    </w:p>
    <w:p w14:paraId="14CC379B" w14:textId="26B2F7A0" w:rsidR="008D5687" w:rsidRDefault="00A61C54" w:rsidP="00A61C54">
      <w:pPr>
        <w:spacing w:after="120"/>
        <w:jc w:val="both"/>
        <w:rPr>
          <w:bCs/>
          <w:iCs/>
          <w:sz w:val="20"/>
          <w:szCs w:val="20"/>
        </w:rPr>
      </w:pPr>
      <w:r w:rsidRPr="00A61C54">
        <w:rPr>
          <w:b/>
          <w:iCs/>
          <w:sz w:val="20"/>
          <w:szCs w:val="20"/>
        </w:rPr>
        <w:t xml:space="preserve">10.6. </w:t>
      </w:r>
      <w:r w:rsidR="008D5687" w:rsidRPr="00A61C54">
        <w:rPr>
          <w:bCs/>
          <w:iCs/>
          <w:sz w:val="20"/>
          <w:szCs w:val="20"/>
        </w:rPr>
        <w:t xml:space="preserve">Jeżeli złożone przez wykonawcę oświadczenie, o którym mowa w art. 125 ust. 1 ustawy </w:t>
      </w:r>
      <w:proofErr w:type="spellStart"/>
      <w:r w:rsidR="008D5687" w:rsidRPr="00A61C54">
        <w:rPr>
          <w:bCs/>
          <w:iCs/>
          <w:sz w:val="20"/>
          <w:szCs w:val="20"/>
        </w:rPr>
        <w:t>Pzp</w:t>
      </w:r>
      <w:proofErr w:type="spellEnd"/>
      <w:r w:rsidR="008D5687" w:rsidRPr="00A61C54">
        <w:rPr>
          <w:bCs/>
          <w:iCs/>
          <w:sz w:val="20"/>
          <w:szCs w:val="20"/>
        </w:rPr>
        <w:t xml:space="preserve">, lub podmiotowe środki dowodowe budzą wątpliwości zamawiającego, może on zwrócić się bezpośrednio do podmiotu, który jest w </w:t>
      </w:r>
      <w:r w:rsidR="008D5687" w:rsidRPr="00A61C54">
        <w:rPr>
          <w:bCs/>
          <w:iCs/>
          <w:sz w:val="20"/>
          <w:szCs w:val="20"/>
        </w:rPr>
        <w:lastRenderedPageBreak/>
        <w:t>posiadaniu informacji lub dokumentów istotnych w tym zakresie dla oceny spełniania przez wykonawcę warunków udziału w postępowaniu, kryteriów selekcji lub braku podstaw wykluczenia, o przedstawienie takich informacji lub dokumentów.</w:t>
      </w:r>
    </w:p>
    <w:p w14:paraId="0D84A355" w14:textId="77777777" w:rsidR="00A61C54" w:rsidRDefault="00A61C54" w:rsidP="00A61C54">
      <w:pPr>
        <w:spacing w:after="120"/>
        <w:jc w:val="both"/>
        <w:rPr>
          <w:bCs/>
          <w:iCs/>
          <w:sz w:val="20"/>
          <w:szCs w:val="20"/>
        </w:rPr>
      </w:pPr>
    </w:p>
    <w:p w14:paraId="6E91B61A" w14:textId="410F269E" w:rsidR="008D5687" w:rsidRDefault="00A61C54" w:rsidP="00A61C54">
      <w:pPr>
        <w:spacing w:after="120"/>
        <w:jc w:val="both"/>
        <w:rPr>
          <w:b/>
        </w:rPr>
      </w:pPr>
      <w:r w:rsidRPr="00A61C54">
        <w:rPr>
          <w:b/>
          <w:iCs/>
        </w:rPr>
        <w:t xml:space="preserve">11. </w:t>
      </w:r>
      <w:bookmarkEnd w:id="3"/>
      <w:r w:rsidR="008D5687" w:rsidRPr="00A61C54">
        <w:rPr>
          <w:b/>
        </w:rPr>
        <w:t>Środki komunikacji elektronicznej, przy użyciu których Zamawiający będzie komunikował się z wykonawcami oraz wymagania techniczne dla dokumentów elektronicznych oraz środków komunikacji elektronicznej</w:t>
      </w:r>
    </w:p>
    <w:p w14:paraId="6703FDA7" w14:textId="7EC25C54" w:rsidR="008D5687" w:rsidRDefault="00A61C54" w:rsidP="00A61C54">
      <w:pPr>
        <w:spacing w:after="120"/>
        <w:jc w:val="both"/>
        <w:rPr>
          <w:color w:val="000000"/>
          <w:sz w:val="20"/>
          <w:szCs w:val="20"/>
        </w:rPr>
      </w:pPr>
      <w:r w:rsidRPr="00A61C54">
        <w:rPr>
          <w:b/>
          <w:sz w:val="20"/>
          <w:szCs w:val="20"/>
        </w:rPr>
        <w:t xml:space="preserve">11.1. </w:t>
      </w:r>
      <w:r w:rsidR="008D5687" w:rsidRPr="00A61C54">
        <w:rPr>
          <w:color w:val="000000"/>
          <w:sz w:val="20"/>
          <w:szCs w:val="20"/>
        </w:rPr>
        <w:t xml:space="preserve">W postępowaniu o udzielenie zamówienia publicznego komunikacja między Zamawiającym a wykonawcami odbywa się przy użyciu Platformy e-Zamówienia, która jest dostępna pod adresem https://ezamowienia.gov.pl. </w:t>
      </w:r>
    </w:p>
    <w:p w14:paraId="1F26D366" w14:textId="28BC172B" w:rsidR="008D5687" w:rsidRDefault="00A61C54" w:rsidP="00A61C54">
      <w:pPr>
        <w:spacing w:after="120"/>
        <w:jc w:val="both"/>
        <w:rPr>
          <w:color w:val="000000"/>
          <w:sz w:val="20"/>
          <w:szCs w:val="20"/>
        </w:rPr>
      </w:pPr>
      <w:r w:rsidRPr="00A61C54">
        <w:rPr>
          <w:b/>
          <w:bCs/>
          <w:color w:val="000000"/>
          <w:sz w:val="20"/>
          <w:szCs w:val="20"/>
        </w:rPr>
        <w:t>11.2.</w:t>
      </w:r>
      <w:r>
        <w:rPr>
          <w:b/>
          <w:bCs/>
          <w:color w:val="000000"/>
          <w:sz w:val="20"/>
          <w:szCs w:val="20"/>
        </w:rPr>
        <w:t xml:space="preserve"> </w:t>
      </w:r>
      <w:r w:rsidR="008D5687" w:rsidRPr="00A61C54">
        <w:rPr>
          <w:color w:val="000000"/>
          <w:sz w:val="20"/>
          <w:szCs w:val="20"/>
        </w:rPr>
        <w:t xml:space="preserve">Korzystanie z Platformy e-Zamówienia jest bezpłatne. </w:t>
      </w:r>
    </w:p>
    <w:p w14:paraId="2F88C0D4" w14:textId="2B31B2DB" w:rsidR="008D5687" w:rsidRPr="00A61C54" w:rsidRDefault="00A61C54" w:rsidP="00A61C54">
      <w:pPr>
        <w:spacing w:after="120"/>
        <w:jc w:val="both"/>
        <w:rPr>
          <w:b/>
          <w:bCs/>
          <w:sz w:val="20"/>
          <w:szCs w:val="20"/>
        </w:rPr>
      </w:pPr>
      <w:r w:rsidRPr="00A61C54">
        <w:rPr>
          <w:b/>
          <w:bCs/>
          <w:color w:val="000000"/>
          <w:sz w:val="20"/>
          <w:szCs w:val="20"/>
        </w:rPr>
        <w:t>11.3.</w:t>
      </w:r>
      <w:r>
        <w:rPr>
          <w:b/>
          <w:bCs/>
          <w:sz w:val="20"/>
          <w:szCs w:val="20"/>
        </w:rPr>
        <w:t xml:space="preserve"> </w:t>
      </w:r>
      <w:r w:rsidR="008D5687" w:rsidRPr="00A61C54">
        <w:rPr>
          <w:sz w:val="20"/>
          <w:szCs w:val="20"/>
        </w:rPr>
        <w:t>Zamawiający upoważnia do bezpośredniego kontaktowania się i do udzielania  wyjaśnień poniższe osoby:</w:t>
      </w:r>
    </w:p>
    <w:p w14:paraId="50570B2A" w14:textId="2B59EA48" w:rsidR="00A61C54" w:rsidRDefault="008D5687" w:rsidP="00A61C54">
      <w:pPr>
        <w:pStyle w:val="Bezodstpw"/>
        <w:numPr>
          <w:ilvl w:val="0"/>
          <w:numId w:val="19"/>
        </w:numPr>
        <w:spacing w:after="120"/>
        <w:ind w:left="1418" w:hanging="488"/>
        <w:jc w:val="both"/>
        <w:rPr>
          <w:rFonts w:ascii="Times New Roman" w:hAnsi="Times New Roman"/>
          <w:sz w:val="20"/>
          <w:szCs w:val="20"/>
        </w:rPr>
      </w:pPr>
      <w:r w:rsidRPr="003D4536">
        <w:rPr>
          <w:rFonts w:ascii="Times New Roman" w:hAnsi="Times New Roman"/>
          <w:sz w:val="20"/>
          <w:szCs w:val="20"/>
        </w:rPr>
        <w:t>K</w:t>
      </w:r>
      <w:r>
        <w:rPr>
          <w:rFonts w:ascii="Times New Roman" w:hAnsi="Times New Roman"/>
          <w:sz w:val="20"/>
          <w:szCs w:val="20"/>
        </w:rPr>
        <w:t>atarzyna Oleksy</w:t>
      </w:r>
      <w:r w:rsidRPr="003D4536">
        <w:rPr>
          <w:rFonts w:ascii="Times New Roman" w:hAnsi="Times New Roman"/>
          <w:sz w:val="20"/>
          <w:szCs w:val="20"/>
        </w:rPr>
        <w:t>, numer telefonu do kontaktu: (14) 6</w:t>
      </w:r>
      <w:r>
        <w:rPr>
          <w:rFonts w:ascii="Times New Roman" w:hAnsi="Times New Roman"/>
          <w:sz w:val="20"/>
          <w:szCs w:val="20"/>
        </w:rPr>
        <w:t>8 43</w:t>
      </w:r>
      <w:r w:rsidR="00A61C54">
        <w:rPr>
          <w:rFonts w:ascii="Times New Roman" w:hAnsi="Times New Roman"/>
          <w:sz w:val="20"/>
          <w:szCs w:val="20"/>
        </w:rPr>
        <w:t> </w:t>
      </w:r>
      <w:r>
        <w:rPr>
          <w:rFonts w:ascii="Times New Roman" w:hAnsi="Times New Roman"/>
          <w:sz w:val="20"/>
          <w:szCs w:val="20"/>
        </w:rPr>
        <w:t>452</w:t>
      </w:r>
      <w:r w:rsidRPr="003D4536">
        <w:rPr>
          <w:rFonts w:ascii="Times New Roman" w:hAnsi="Times New Roman"/>
          <w:sz w:val="20"/>
          <w:szCs w:val="20"/>
        </w:rPr>
        <w:t>.</w:t>
      </w:r>
    </w:p>
    <w:p w14:paraId="20DC15E8" w14:textId="48429668" w:rsidR="008D5687" w:rsidRDefault="00A61C54" w:rsidP="00A61C54">
      <w:pPr>
        <w:pStyle w:val="Bezodstpw"/>
        <w:spacing w:after="120"/>
        <w:jc w:val="both"/>
        <w:rPr>
          <w:rFonts w:ascii="Times New Roman" w:hAnsi="Times New Roman"/>
          <w:color w:val="000000"/>
          <w:sz w:val="20"/>
          <w:szCs w:val="20"/>
        </w:rPr>
      </w:pPr>
      <w:r w:rsidRPr="00A61C54">
        <w:rPr>
          <w:rFonts w:ascii="Times New Roman" w:hAnsi="Times New Roman"/>
          <w:b/>
          <w:bCs/>
          <w:sz w:val="20"/>
          <w:szCs w:val="20"/>
        </w:rPr>
        <w:t xml:space="preserve">11.4. </w:t>
      </w:r>
      <w:r w:rsidR="008D5687" w:rsidRPr="00A61C54">
        <w:rPr>
          <w:rFonts w:ascii="Times New Roman" w:hAnsi="Times New Roman"/>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8D5687" w:rsidRPr="00A61C54">
        <w:rPr>
          <w:rFonts w:ascii="Times New Roman" w:hAnsi="Times New Roman"/>
          <w:i/>
          <w:iCs/>
          <w:color w:val="000000"/>
          <w:sz w:val="20"/>
          <w:szCs w:val="20"/>
        </w:rPr>
        <w:t xml:space="preserve">Regulamin Platformy e-Zamówienia, </w:t>
      </w:r>
      <w:r w:rsidR="008D5687" w:rsidRPr="00A61C54">
        <w:rPr>
          <w:rFonts w:ascii="Times New Roman" w:hAnsi="Times New Roman"/>
          <w:color w:val="000000"/>
          <w:sz w:val="20"/>
          <w:szCs w:val="20"/>
        </w:rPr>
        <w:t xml:space="preserve">dostępny na stronie internetowej https://ezamowienia.gov.pl oraz informacje zamieszczone w zakładce „Centrum Pomocy”. </w:t>
      </w:r>
    </w:p>
    <w:p w14:paraId="36412C8A" w14:textId="0638EB04" w:rsidR="008D5687" w:rsidRDefault="00A61C54" w:rsidP="00A61C54">
      <w:pPr>
        <w:pStyle w:val="Bezodstpw"/>
        <w:spacing w:after="120"/>
        <w:jc w:val="both"/>
        <w:rPr>
          <w:rFonts w:ascii="Times New Roman" w:hAnsi="Times New Roman"/>
          <w:color w:val="000000"/>
          <w:sz w:val="20"/>
          <w:szCs w:val="20"/>
        </w:rPr>
      </w:pPr>
      <w:r w:rsidRPr="00A61C54">
        <w:rPr>
          <w:rFonts w:ascii="Times New Roman" w:hAnsi="Times New Roman"/>
          <w:b/>
          <w:bCs/>
          <w:color w:val="000000"/>
          <w:sz w:val="20"/>
          <w:szCs w:val="20"/>
        </w:rPr>
        <w:t>11.5.</w:t>
      </w:r>
      <w:r>
        <w:rPr>
          <w:rFonts w:ascii="Times New Roman" w:hAnsi="Times New Roman"/>
          <w:b/>
          <w:bCs/>
          <w:color w:val="000000"/>
          <w:sz w:val="20"/>
          <w:szCs w:val="20"/>
        </w:rPr>
        <w:t xml:space="preserve"> </w:t>
      </w:r>
      <w:r w:rsidR="008D5687" w:rsidRPr="00A61C54">
        <w:rPr>
          <w:rFonts w:ascii="Times New Roman" w:hAnsi="Times New Roman"/>
          <w:color w:val="000000"/>
          <w:sz w:val="20"/>
          <w:szCs w:val="20"/>
        </w:rPr>
        <w:t xml:space="preserve">Przeglądanie i pobieranie publicznej treści dokumentacji postępowania nie wymaga posiadania konta na Platformie e-Zamówienia ani logowania. </w:t>
      </w:r>
    </w:p>
    <w:p w14:paraId="29512FC8" w14:textId="77777777" w:rsidR="00A61C54" w:rsidRDefault="00A61C54" w:rsidP="00A61C54">
      <w:pPr>
        <w:pStyle w:val="Bezodstpw"/>
        <w:spacing w:after="120"/>
        <w:jc w:val="both"/>
        <w:rPr>
          <w:rFonts w:ascii="Times New Roman" w:hAnsi="Times New Roman"/>
          <w:color w:val="000000"/>
          <w:sz w:val="20"/>
          <w:szCs w:val="20"/>
        </w:rPr>
      </w:pPr>
      <w:r w:rsidRPr="00A61C54">
        <w:rPr>
          <w:rFonts w:ascii="Times New Roman" w:hAnsi="Times New Roman"/>
          <w:b/>
          <w:bCs/>
          <w:color w:val="000000"/>
          <w:sz w:val="20"/>
          <w:szCs w:val="20"/>
        </w:rPr>
        <w:t>11.6.</w:t>
      </w:r>
      <w:r>
        <w:rPr>
          <w:rFonts w:ascii="Times New Roman" w:hAnsi="Times New Roman"/>
          <w:b/>
          <w:bCs/>
          <w:color w:val="000000"/>
          <w:sz w:val="20"/>
          <w:szCs w:val="20"/>
        </w:rPr>
        <w:t xml:space="preserve"> </w:t>
      </w:r>
      <w:r w:rsidR="008D5687" w:rsidRPr="00A61C54">
        <w:rPr>
          <w:rFonts w:ascii="Times New Roman" w:hAnsi="Times New Roman"/>
          <w:color w:val="000000"/>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9936A53" w14:textId="3543773E" w:rsidR="008D5687" w:rsidRPr="00A61C54" w:rsidRDefault="00A61C54" w:rsidP="00A61C54">
      <w:pPr>
        <w:pStyle w:val="Bezodstpw"/>
        <w:spacing w:after="120"/>
        <w:jc w:val="both"/>
        <w:rPr>
          <w:rFonts w:ascii="Times New Roman" w:hAnsi="Times New Roman"/>
          <w:b/>
          <w:bCs/>
          <w:color w:val="000000"/>
          <w:sz w:val="20"/>
          <w:szCs w:val="20"/>
        </w:rPr>
      </w:pPr>
      <w:r w:rsidRPr="00A61C54">
        <w:rPr>
          <w:rFonts w:ascii="Times New Roman" w:hAnsi="Times New Roman"/>
          <w:b/>
          <w:bCs/>
          <w:color w:val="000000"/>
          <w:sz w:val="20"/>
          <w:szCs w:val="20"/>
        </w:rPr>
        <w:t>11.7.</w:t>
      </w:r>
      <w:r w:rsidR="008D5687" w:rsidRPr="00A61C54">
        <w:rPr>
          <w:rFonts w:ascii="Times New Roman" w:hAnsi="Times New Roman"/>
          <w:b/>
          <w:bCs/>
          <w:color w:val="000000"/>
          <w:sz w:val="20"/>
          <w:szCs w:val="20"/>
        </w:rPr>
        <w:t xml:space="preserve"> </w:t>
      </w:r>
      <w:r w:rsidR="008D5687" w:rsidRPr="00A61C54">
        <w:rPr>
          <w:rFonts w:ascii="Times New Roman" w:hAnsi="Times New Roman"/>
          <w:color w:val="000000"/>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762FCFF" w14:textId="77777777" w:rsidR="008D5687" w:rsidRDefault="008D5687" w:rsidP="008D5687">
      <w:pPr>
        <w:tabs>
          <w:tab w:val="left" w:pos="567"/>
        </w:tabs>
        <w:autoSpaceDE w:val="0"/>
        <w:autoSpaceDN w:val="0"/>
        <w:adjustRightInd w:val="0"/>
        <w:spacing w:after="46"/>
        <w:ind w:left="567"/>
        <w:rPr>
          <w:color w:val="000000"/>
          <w:sz w:val="20"/>
          <w:szCs w:val="20"/>
        </w:rPr>
      </w:pPr>
      <w:r w:rsidRPr="003D4536">
        <w:rPr>
          <w:color w:val="000000"/>
          <w:sz w:val="20"/>
          <w:szCs w:val="20"/>
        </w:rPr>
        <w:t xml:space="preserve">W przypadku formatów, o których mowa w art. 66 ust. 1 ustawy </w:t>
      </w:r>
      <w:proofErr w:type="spellStart"/>
      <w:r w:rsidRPr="003D4536">
        <w:rPr>
          <w:color w:val="000000"/>
          <w:sz w:val="20"/>
          <w:szCs w:val="20"/>
        </w:rPr>
        <w:t>Pzp</w:t>
      </w:r>
      <w:proofErr w:type="spellEnd"/>
      <w:r w:rsidRPr="003D4536">
        <w:rPr>
          <w:color w:val="000000"/>
          <w:sz w:val="20"/>
          <w:szCs w:val="20"/>
        </w:rPr>
        <w:t xml:space="preserve">, ww. regulacje nie będą miały bezpośredniego zastosowania. </w:t>
      </w:r>
    </w:p>
    <w:p w14:paraId="1B908C72" w14:textId="31F1ADA2" w:rsidR="008D5687" w:rsidRPr="00A61C54" w:rsidRDefault="00A61C54" w:rsidP="00A61C54">
      <w:pPr>
        <w:tabs>
          <w:tab w:val="left" w:pos="567"/>
        </w:tabs>
        <w:autoSpaceDE w:val="0"/>
        <w:autoSpaceDN w:val="0"/>
        <w:adjustRightInd w:val="0"/>
        <w:spacing w:after="46"/>
        <w:rPr>
          <w:b/>
          <w:bCs/>
          <w:color w:val="000000"/>
          <w:sz w:val="20"/>
          <w:szCs w:val="20"/>
        </w:rPr>
      </w:pPr>
      <w:r w:rsidRPr="00A61C54">
        <w:rPr>
          <w:b/>
          <w:bCs/>
          <w:color w:val="000000"/>
          <w:sz w:val="20"/>
          <w:szCs w:val="20"/>
        </w:rPr>
        <w:t xml:space="preserve">11.8. </w:t>
      </w:r>
      <w:r w:rsidR="008D5687" w:rsidRPr="00A61C54">
        <w:rPr>
          <w:color w:val="000000"/>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1368A1AC" w14:textId="77777777" w:rsidR="008D5687" w:rsidRPr="003D4536" w:rsidRDefault="008D5687" w:rsidP="008D5687">
      <w:pPr>
        <w:pStyle w:val="Akapitzlist"/>
        <w:numPr>
          <w:ilvl w:val="0"/>
          <w:numId w:val="22"/>
        </w:numPr>
        <w:autoSpaceDE w:val="0"/>
        <w:autoSpaceDN w:val="0"/>
        <w:adjustRightInd w:val="0"/>
        <w:spacing w:after="120"/>
        <w:ind w:left="1276"/>
        <w:contextualSpacing w:val="0"/>
        <w:rPr>
          <w:color w:val="000000"/>
          <w:sz w:val="20"/>
          <w:szCs w:val="20"/>
        </w:rPr>
      </w:pPr>
      <w:r w:rsidRPr="003D4536">
        <w:rPr>
          <w:color w:val="000000"/>
          <w:sz w:val="20"/>
          <w:szCs w:val="20"/>
        </w:rPr>
        <w:t xml:space="preserve">w formatach danych określonych w przepisach rozporządzenia Rady Ministrów w sprawie Krajowych Ram Interoperacyjności (i przekazuje się jako załącznik), lub </w:t>
      </w:r>
    </w:p>
    <w:p w14:paraId="300EF610" w14:textId="77777777" w:rsidR="008D5687" w:rsidRDefault="008D5687" w:rsidP="008D5687">
      <w:pPr>
        <w:pStyle w:val="Akapitzlist"/>
        <w:numPr>
          <w:ilvl w:val="0"/>
          <w:numId w:val="22"/>
        </w:numPr>
        <w:autoSpaceDE w:val="0"/>
        <w:autoSpaceDN w:val="0"/>
        <w:adjustRightInd w:val="0"/>
        <w:spacing w:after="120"/>
        <w:ind w:left="1276"/>
        <w:contextualSpacing w:val="0"/>
        <w:rPr>
          <w:color w:val="000000"/>
          <w:sz w:val="20"/>
          <w:szCs w:val="20"/>
        </w:rPr>
      </w:pPr>
      <w:r w:rsidRPr="003D4536">
        <w:rPr>
          <w:color w:val="000000"/>
          <w:sz w:val="20"/>
          <w:szCs w:val="20"/>
        </w:rPr>
        <w:t xml:space="preserve">jako tekst wpisany bezpośrednio do wiadomości przekazywanej przy użyciu środków komunikacji elektronicznej (np. w treści wiadomości e-mail lub w treści „Formularza do komunikacji”). </w:t>
      </w:r>
    </w:p>
    <w:p w14:paraId="49028E97" w14:textId="241F38B7" w:rsidR="008D5687" w:rsidRDefault="00463616" w:rsidP="00463616">
      <w:pPr>
        <w:autoSpaceDE w:val="0"/>
        <w:autoSpaceDN w:val="0"/>
        <w:adjustRightInd w:val="0"/>
        <w:spacing w:after="120"/>
        <w:rPr>
          <w:color w:val="000000"/>
          <w:sz w:val="20"/>
          <w:szCs w:val="20"/>
        </w:rPr>
      </w:pPr>
      <w:r w:rsidRPr="00463616">
        <w:rPr>
          <w:b/>
          <w:bCs/>
          <w:color w:val="000000"/>
          <w:sz w:val="20"/>
          <w:szCs w:val="20"/>
        </w:rPr>
        <w:t xml:space="preserve">11.9. </w:t>
      </w:r>
      <w:r w:rsidR="008D5687" w:rsidRPr="00463616">
        <w:rPr>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2251B57" w14:textId="34FEF190" w:rsidR="008D5687" w:rsidRPr="00463616" w:rsidRDefault="00463616" w:rsidP="00463616">
      <w:pPr>
        <w:autoSpaceDE w:val="0"/>
        <w:autoSpaceDN w:val="0"/>
        <w:adjustRightInd w:val="0"/>
        <w:spacing w:after="120"/>
        <w:rPr>
          <w:b/>
          <w:bCs/>
          <w:color w:val="000000"/>
          <w:sz w:val="20"/>
          <w:szCs w:val="20"/>
        </w:rPr>
      </w:pPr>
      <w:r w:rsidRPr="00463616">
        <w:rPr>
          <w:b/>
          <w:bCs/>
          <w:color w:val="000000"/>
          <w:sz w:val="20"/>
          <w:szCs w:val="20"/>
        </w:rPr>
        <w:t>11.10.</w:t>
      </w:r>
      <w:r>
        <w:rPr>
          <w:b/>
          <w:bCs/>
          <w:color w:val="000000"/>
          <w:sz w:val="20"/>
          <w:szCs w:val="20"/>
        </w:rPr>
        <w:t xml:space="preserve"> </w:t>
      </w:r>
      <w:r w:rsidR="008D5687" w:rsidRPr="00463616">
        <w:rPr>
          <w:color w:val="000000"/>
          <w:sz w:val="20"/>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967BF8" w14:textId="60C85B94" w:rsidR="008D5687" w:rsidRPr="003D4536" w:rsidRDefault="008D5687" w:rsidP="00463616">
      <w:pPr>
        <w:tabs>
          <w:tab w:val="left" w:pos="567"/>
        </w:tabs>
        <w:autoSpaceDE w:val="0"/>
        <w:autoSpaceDN w:val="0"/>
        <w:adjustRightInd w:val="0"/>
        <w:rPr>
          <w:color w:val="000000"/>
          <w:sz w:val="20"/>
          <w:szCs w:val="20"/>
        </w:rPr>
      </w:pPr>
      <w:r w:rsidRPr="003D4536">
        <w:rPr>
          <w:color w:val="000000"/>
          <w:sz w:val="20"/>
          <w:szCs w:val="20"/>
        </w:rPr>
        <w:t xml:space="preserve">W przypadku załączników, które są zgodnie z ustawą </w:t>
      </w:r>
      <w:proofErr w:type="spellStart"/>
      <w:r w:rsidRPr="003D4536">
        <w:rPr>
          <w:color w:val="000000"/>
          <w:sz w:val="20"/>
          <w:szCs w:val="20"/>
        </w:rPr>
        <w:t>Pzp</w:t>
      </w:r>
      <w:proofErr w:type="spellEnd"/>
      <w:r w:rsidRPr="003D4536">
        <w:rPr>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C1ECF1B" w14:textId="0646F48C" w:rsidR="008D5687" w:rsidRDefault="00322EEC" w:rsidP="00322EEC">
      <w:pPr>
        <w:tabs>
          <w:tab w:val="left" w:pos="567"/>
        </w:tabs>
        <w:spacing w:after="120"/>
        <w:jc w:val="both"/>
        <w:rPr>
          <w:color w:val="000000"/>
          <w:sz w:val="20"/>
          <w:szCs w:val="20"/>
        </w:rPr>
      </w:pPr>
      <w:r w:rsidRPr="00322EEC">
        <w:rPr>
          <w:b/>
          <w:bCs/>
          <w:color w:val="000000"/>
          <w:sz w:val="20"/>
          <w:szCs w:val="20"/>
        </w:rPr>
        <w:lastRenderedPageBreak/>
        <w:t>11.11.</w:t>
      </w:r>
      <w:r>
        <w:rPr>
          <w:color w:val="000000"/>
          <w:sz w:val="20"/>
          <w:szCs w:val="20"/>
        </w:rPr>
        <w:t xml:space="preserve"> </w:t>
      </w:r>
      <w:r w:rsidR="008D5687" w:rsidRPr="00322EEC">
        <w:rPr>
          <w:color w:val="000000"/>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r>
        <w:rPr>
          <w:color w:val="000000"/>
          <w:sz w:val="20"/>
          <w:szCs w:val="20"/>
        </w:rPr>
        <w:t xml:space="preserve"> </w:t>
      </w:r>
      <w:r w:rsidR="008D5687" w:rsidRPr="00322EEC">
        <w:rPr>
          <w:color w:val="000000"/>
          <w:sz w:val="20"/>
          <w:szCs w:val="20"/>
        </w:rPr>
        <w:t xml:space="preserve">e-Zamówienia. </w:t>
      </w:r>
    </w:p>
    <w:p w14:paraId="44FC32DF" w14:textId="2AB8B242" w:rsidR="008D5687" w:rsidRDefault="00322EEC" w:rsidP="00322EEC">
      <w:pPr>
        <w:tabs>
          <w:tab w:val="left" w:pos="567"/>
        </w:tabs>
        <w:spacing w:after="120"/>
        <w:jc w:val="both"/>
        <w:rPr>
          <w:color w:val="000000"/>
          <w:sz w:val="20"/>
          <w:szCs w:val="20"/>
        </w:rPr>
      </w:pPr>
      <w:r w:rsidRPr="00322EEC">
        <w:rPr>
          <w:b/>
          <w:bCs/>
          <w:color w:val="000000"/>
          <w:sz w:val="20"/>
          <w:szCs w:val="20"/>
        </w:rPr>
        <w:t>11.12.</w:t>
      </w:r>
      <w:r>
        <w:rPr>
          <w:b/>
          <w:bCs/>
          <w:color w:val="000000"/>
          <w:sz w:val="20"/>
          <w:szCs w:val="20"/>
        </w:rPr>
        <w:t xml:space="preserve"> </w:t>
      </w:r>
      <w:r w:rsidR="008D5687" w:rsidRPr="00322EEC">
        <w:rPr>
          <w:color w:val="000000"/>
          <w:sz w:val="20"/>
          <w:szCs w:val="20"/>
        </w:rPr>
        <w:t xml:space="preserve">Wszystkie wysłane i odebrane w postępowaniu przez wykonawcę wiadomości widoczne są po zalogowaniu w podglądzie postępowania w zakładce „Komunikacja”. </w:t>
      </w:r>
    </w:p>
    <w:p w14:paraId="1A387CCA" w14:textId="71C842D4" w:rsidR="008D5687" w:rsidRDefault="00322EEC" w:rsidP="00322EEC">
      <w:pPr>
        <w:tabs>
          <w:tab w:val="left" w:pos="567"/>
        </w:tabs>
        <w:spacing w:after="120"/>
        <w:jc w:val="both"/>
        <w:rPr>
          <w:color w:val="000000"/>
          <w:sz w:val="20"/>
          <w:szCs w:val="20"/>
        </w:rPr>
      </w:pPr>
      <w:r w:rsidRPr="00322EEC">
        <w:rPr>
          <w:b/>
          <w:bCs/>
          <w:color w:val="000000"/>
          <w:sz w:val="20"/>
          <w:szCs w:val="20"/>
        </w:rPr>
        <w:t>11.13.</w:t>
      </w:r>
      <w:r>
        <w:rPr>
          <w:b/>
          <w:bCs/>
          <w:color w:val="000000"/>
          <w:sz w:val="20"/>
          <w:szCs w:val="20"/>
        </w:rPr>
        <w:t xml:space="preserve"> </w:t>
      </w:r>
      <w:r w:rsidR="008D5687" w:rsidRPr="00322EEC">
        <w:rPr>
          <w:color w:val="000000"/>
          <w:sz w:val="20"/>
          <w:szCs w:val="20"/>
        </w:rPr>
        <w:t xml:space="preserve">Maksymalny rozmiar plików przesyłanych za pośrednictwem „Formularzy do komunikacji” wynosi 150 MB (wielkość ta dotyczy plików przesyłanych jako załączniki do jednego formularza). </w:t>
      </w:r>
    </w:p>
    <w:p w14:paraId="04181AD1" w14:textId="460C7869" w:rsidR="008D5687" w:rsidRDefault="00322EEC" w:rsidP="00322EEC">
      <w:pPr>
        <w:tabs>
          <w:tab w:val="left" w:pos="567"/>
        </w:tabs>
        <w:spacing w:after="120"/>
        <w:jc w:val="both"/>
        <w:rPr>
          <w:i/>
          <w:iCs/>
          <w:color w:val="000000"/>
          <w:sz w:val="20"/>
          <w:szCs w:val="20"/>
        </w:rPr>
      </w:pPr>
      <w:r w:rsidRPr="00322EEC">
        <w:rPr>
          <w:b/>
          <w:bCs/>
          <w:color w:val="000000"/>
          <w:sz w:val="20"/>
          <w:szCs w:val="20"/>
        </w:rPr>
        <w:t>11.14.</w:t>
      </w:r>
      <w:r>
        <w:rPr>
          <w:b/>
          <w:bCs/>
          <w:color w:val="000000"/>
          <w:sz w:val="20"/>
          <w:szCs w:val="20"/>
        </w:rPr>
        <w:t xml:space="preserve"> </w:t>
      </w:r>
      <w:r w:rsidR="008D5687" w:rsidRPr="00322EEC">
        <w:rPr>
          <w:color w:val="000000"/>
          <w:sz w:val="20"/>
          <w:szCs w:val="20"/>
        </w:rPr>
        <w:t xml:space="preserve">Minimalne wymagania techniczne dotyczące sprzętu używanego w celu korzystania z usług Platformy                 e-Zamówienia oraz informacje dotyczące specyfikacji połączenia określa </w:t>
      </w:r>
      <w:r w:rsidR="008D5687" w:rsidRPr="00322EEC">
        <w:rPr>
          <w:i/>
          <w:iCs/>
          <w:color w:val="000000"/>
          <w:sz w:val="20"/>
          <w:szCs w:val="20"/>
        </w:rPr>
        <w:t xml:space="preserve">Regulamin Platformy e-Zamówienia. </w:t>
      </w:r>
    </w:p>
    <w:p w14:paraId="2BC977B4" w14:textId="55EF0B0A" w:rsidR="008D5687" w:rsidRDefault="00322EEC" w:rsidP="00322EEC">
      <w:pPr>
        <w:tabs>
          <w:tab w:val="left" w:pos="567"/>
        </w:tabs>
        <w:spacing w:after="120"/>
        <w:jc w:val="both"/>
        <w:rPr>
          <w:color w:val="000000"/>
          <w:sz w:val="20"/>
          <w:szCs w:val="20"/>
        </w:rPr>
      </w:pPr>
      <w:r w:rsidRPr="00322EEC">
        <w:rPr>
          <w:b/>
          <w:bCs/>
          <w:color w:val="000000"/>
          <w:sz w:val="20"/>
          <w:szCs w:val="20"/>
        </w:rPr>
        <w:t>11.15.</w:t>
      </w:r>
      <w:r>
        <w:rPr>
          <w:b/>
          <w:bCs/>
          <w:color w:val="000000"/>
          <w:sz w:val="20"/>
          <w:szCs w:val="20"/>
        </w:rPr>
        <w:t xml:space="preserve"> </w:t>
      </w:r>
      <w:r w:rsidR="008D5687" w:rsidRPr="00322EEC">
        <w:rPr>
          <w:color w:val="000000"/>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sidR="008D5687" w:rsidRPr="00322EEC">
          <w:rPr>
            <w:rStyle w:val="Hipercze"/>
            <w:sz w:val="20"/>
            <w:szCs w:val="20"/>
          </w:rPr>
          <w:t>https://ezamowienia.gov.pl</w:t>
        </w:r>
      </w:hyperlink>
      <w:r w:rsidR="008D5687" w:rsidRPr="00322EEC">
        <w:rPr>
          <w:color w:val="000000"/>
          <w:sz w:val="20"/>
          <w:szCs w:val="20"/>
        </w:rPr>
        <w:t xml:space="preserve">  w zakładce „Zgłoś problem”. </w:t>
      </w:r>
    </w:p>
    <w:p w14:paraId="6B01FB92" w14:textId="3E14FCB3" w:rsidR="008D5687" w:rsidRDefault="00BC0142" w:rsidP="00BC0142">
      <w:pPr>
        <w:tabs>
          <w:tab w:val="left" w:pos="567"/>
        </w:tabs>
        <w:spacing w:after="120"/>
        <w:jc w:val="both"/>
        <w:rPr>
          <w:color w:val="000000"/>
          <w:sz w:val="20"/>
          <w:szCs w:val="20"/>
        </w:rPr>
      </w:pPr>
      <w:r w:rsidRPr="00BC0142">
        <w:rPr>
          <w:b/>
          <w:bCs/>
          <w:color w:val="000000"/>
          <w:sz w:val="20"/>
          <w:szCs w:val="20"/>
        </w:rPr>
        <w:t>11.16.</w:t>
      </w:r>
      <w:r>
        <w:rPr>
          <w:b/>
          <w:bCs/>
          <w:color w:val="000000"/>
          <w:sz w:val="20"/>
          <w:szCs w:val="20"/>
        </w:rPr>
        <w:t xml:space="preserve"> </w:t>
      </w:r>
      <w:r w:rsidR="008D5687" w:rsidRPr="00BC0142">
        <w:rPr>
          <w:color w:val="000000"/>
          <w:sz w:val="20"/>
          <w:szCs w:val="20"/>
        </w:rPr>
        <w:t>W szczególnie uzasadnionych przypadkach uniemożliwiających komunikację wykonawcy i Zamawiającego za pośrednictwem Platformy e-Zamówienia, Zamawiający dopuszcza komunikację za pomocą poczty elektronicznej na adres e-mail:</w:t>
      </w:r>
      <w:r w:rsidR="008D5687" w:rsidRPr="003D4536">
        <w:t xml:space="preserve"> </w:t>
      </w:r>
      <w:hyperlink r:id="rId11" w:history="1">
        <w:r w:rsidR="008D5687" w:rsidRPr="00BC0142">
          <w:rPr>
            <w:rStyle w:val="Hipercze"/>
            <w:sz w:val="20"/>
            <w:szCs w:val="20"/>
          </w:rPr>
          <w:t>sekretariat@gzoz.czchow.pl</w:t>
        </w:r>
      </w:hyperlink>
      <w:r w:rsidR="008D5687" w:rsidRPr="00BC0142">
        <w:rPr>
          <w:color w:val="000000"/>
          <w:sz w:val="20"/>
          <w:szCs w:val="20"/>
        </w:rPr>
        <w:t xml:space="preserve"> (</w:t>
      </w:r>
      <w:r w:rsidR="008D5687" w:rsidRPr="00BC0142">
        <w:rPr>
          <w:color w:val="000000"/>
          <w:sz w:val="20"/>
          <w:szCs w:val="20"/>
          <w:u w:val="single"/>
        </w:rPr>
        <w:t>nie dotyczy składania ofert/wniosków o dopuszczenie do udziału w postępowaniu).</w:t>
      </w:r>
      <w:r w:rsidR="008D5687" w:rsidRPr="00BC0142">
        <w:rPr>
          <w:color w:val="000000"/>
          <w:sz w:val="20"/>
          <w:szCs w:val="20"/>
        </w:rPr>
        <w:t xml:space="preserve"> </w:t>
      </w:r>
    </w:p>
    <w:p w14:paraId="7A54FCC1" w14:textId="77777777" w:rsidR="00BC0142" w:rsidRDefault="00BC0142" w:rsidP="00BC0142">
      <w:pPr>
        <w:tabs>
          <w:tab w:val="left" w:pos="567"/>
        </w:tabs>
        <w:spacing w:after="120"/>
        <w:jc w:val="both"/>
        <w:rPr>
          <w:color w:val="000000"/>
          <w:sz w:val="20"/>
          <w:szCs w:val="20"/>
        </w:rPr>
      </w:pPr>
    </w:p>
    <w:p w14:paraId="461CFF4F" w14:textId="0B4D2EEC" w:rsidR="008D5687" w:rsidRPr="00BC0142" w:rsidRDefault="00BC0142" w:rsidP="00BC0142">
      <w:pPr>
        <w:tabs>
          <w:tab w:val="left" w:pos="567"/>
        </w:tabs>
        <w:spacing w:after="120"/>
        <w:jc w:val="both"/>
        <w:rPr>
          <w:b/>
          <w:bCs/>
          <w:color w:val="000000"/>
        </w:rPr>
      </w:pPr>
      <w:r w:rsidRPr="00BC0142">
        <w:rPr>
          <w:b/>
          <w:bCs/>
          <w:color w:val="000000"/>
        </w:rPr>
        <w:t>12.  W</w:t>
      </w:r>
      <w:r w:rsidR="008D5687" w:rsidRPr="00BC0142">
        <w:rPr>
          <w:b/>
          <w:bCs/>
        </w:rPr>
        <w:t xml:space="preserve">yjaśnienia treści SWZ </w:t>
      </w:r>
    </w:p>
    <w:p w14:paraId="617B497F" w14:textId="64B993FF" w:rsidR="008D5687" w:rsidRDefault="00BC0142" w:rsidP="00BC0142">
      <w:pPr>
        <w:spacing w:after="120"/>
        <w:jc w:val="both"/>
        <w:rPr>
          <w:sz w:val="20"/>
          <w:szCs w:val="20"/>
        </w:rPr>
      </w:pPr>
      <w:r w:rsidRPr="00BC0142">
        <w:rPr>
          <w:b/>
          <w:bCs/>
          <w:sz w:val="20"/>
          <w:szCs w:val="20"/>
        </w:rPr>
        <w:t>12.1.</w:t>
      </w:r>
      <w:r>
        <w:rPr>
          <w:sz w:val="20"/>
          <w:szCs w:val="20"/>
        </w:rPr>
        <w:t xml:space="preserve"> </w:t>
      </w:r>
      <w:r w:rsidR="008D5687" w:rsidRPr="00BC0142">
        <w:rPr>
          <w:sz w:val="20"/>
          <w:szCs w:val="20"/>
        </w:rPr>
        <w:t>Zamawiający nie przewiduje zwołania zebrania podmiotów zainteresowanych złożeniem oferty.</w:t>
      </w:r>
    </w:p>
    <w:p w14:paraId="51BF7822" w14:textId="5714CD7B" w:rsidR="008D5687" w:rsidRDefault="00BC0142" w:rsidP="00BC0142">
      <w:pPr>
        <w:spacing w:after="120"/>
        <w:jc w:val="both"/>
        <w:rPr>
          <w:sz w:val="20"/>
          <w:szCs w:val="20"/>
        </w:rPr>
      </w:pPr>
      <w:r w:rsidRPr="00BC0142">
        <w:rPr>
          <w:b/>
          <w:bCs/>
          <w:sz w:val="20"/>
          <w:szCs w:val="20"/>
        </w:rPr>
        <w:t>12.2.</w:t>
      </w:r>
      <w:r>
        <w:rPr>
          <w:sz w:val="20"/>
          <w:szCs w:val="20"/>
        </w:rPr>
        <w:t xml:space="preserve"> </w:t>
      </w:r>
      <w:r w:rsidR="008D5687" w:rsidRPr="00BC0142">
        <w:rPr>
          <w:sz w:val="20"/>
          <w:szCs w:val="20"/>
        </w:rPr>
        <w:t>Wykonawcy zainteresowani złożeniem oferty mogą składać Zamawiającemu zapytania (wnioski) o wyjaśnienie treści specyfikacji warunków zamówienia.</w:t>
      </w:r>
    </w:p>
    <w:p w14:paraId="397098E1" w14:textId="032FBE10" w:rsidR="008D5687" w:rsidRDefault="00BC0142" w:rsidP="00BC0142">
      <w:pPr>
        <w:spacing w:after="120"/>
        <w:jc w:val="both"/>
        <w:rPr>
          <w:sz w:val="20"/>
          <w:szCs w:val="20"/>
        </w:rPr>
      </w:pPr>
      <w:r w:rsidRPr="00BC0142">
        <w:rPr>
          <w:b/>
          <w:bCs/>
          <w:sz w:val="20"/>
          <w:szCs w:val="20"/>
        </w:rPr>
        <w:t>12.3.</w:t>
      </w:r>
      <w:r>
        <w:rPr>
          <w:b/>
          <w:bCs/>
          <w:sz w:val="20"/>
          <w:szCs w:val="20"/>
        </w:rPr>
        <w:t xml:space="preserve"> </w:t>
      </w:r>
      <w:r w:rsidR="008D5687" w:rsidRPr="00BC0142">
        <w:rPr>
          <w:sz w:val="20"/>
          <w:szCs w:val="20"/>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(art. 284 ust. 2 ustawy </w:t>
      </w:r>
      <w:proofErr w:type="spellStart"/>
      <w:r w:rsidR="008D5687" w:rsidRPr="00BC0142">
        <w:rPr>
          <w:sz w:val="20"/>
          <w:szCs w:val="20"/>
        </w:rPr>
        <w:t>Pzp</w:t>
      </w:r>
      <w:proofErr w:type="spellEnd"/>
      <w:r w:rsidR="008D5687" w:rsidRPr="00BC0142">
        <w:rPr>
          <w:sz w:val="20"/>
          <w:szCs w:val="20"/>
        </w:rPr>
        <w:t>).</w:t>
      </w:r>
    </w:p>
    <w:p w14:paraId="2FA5B220" w14:textId="49B2A00C" w:rsidR="008D5687" w:rsidRDefault="00BC0142" w:rsidP="00BC0142">
      <w:pPr>
        <w:spacing w:after="120"/>
        <w:jc w:val="both"/>
        <w:rPr>
          <w:sz w:val="20"/>
          <w:szCs w:val="20"/>
        </w:rPr>
      </w:pPr>
      <w:r w:rsidRPr="00BC0142">
        <w:rPr>
          <w:b/>
          <w:bCs/>
          <w:sz w:val="20"/>
          <w:szCs w:val="20"/>
        </w:rPr>
        <w:t>12.4.</w:t>
      </w:r>
      <w:r>
        <w:rPr>
          <w:b/>
          <w:bCs/>
          <w:sz w:val="20"/>
          <w:szCs w:val="20"/>
        </w:rPr>
        <w:t xml:space="preserve"> </w:t>
      </w:r>
      <w:r w:rsidR="008D5687" w:rsidRPr="00BC0142">
        <w:rPr>
          <w:sz w:val="20"/>
          <w:szCs w:val="20"/>
        </w:rPr>
        <w:t>Jeżeli Zamawiający nie udzieli wyjaśnień w terminie, o którym mowa w pkt</w:t>
      </w:r>
      <w:r>
        <w:rPr>
          <w:sz w:val="20"/>
          <w:szCs w:val="20"/>
        </w:rPr>
        <w:t xml:space="preserve"> 12.3,</w:t>
      </w:r>
      <w:r w:rsidR="008D5687" w:rsidRPr="00BC0142">
        <w:rPr>
          <w:sz w:val="20"/>
          <w:szCs w:val="20"/>
        </w:rPr>
        <w:t xml:space="preserve"> przedłuża termin składania ofert o czas niezbędny do zapoznania się wszystkich zainteresowanych wykonawców z wyjaśnieniami niezbędnymi do należytego przygotowania i złożenia ofert (art. 284 ust. Ustawy </w:t>
      </w:r>
      <w:proofErr w:type="spellStart"/>
      <w:r w:rsidR="008D5687" w:rsidRPr="00BC0142">
        <w:rPr>
          <w:sz w:val="20"/>
          <w:szCs w:val="20"/>
        </w:rPr>
        <w:t>Pzp</w:t>
      </w:r>
      <w:proofErr w:type="spellEnd"/>
      <w:r w:rsidR="008D5687" w:rsidRPr="00BC0142">
        <w:rPr>
          <w:sz w:val="20"/>
          <w:szCs w:val="20"/>
        </w:rPr>
        <w:t>).</w:t>
      </w:r>
    </w:p>
    <w:p w14:paraId="02AF4CEC" w14:textId="70CBB9C7" w:rsidR="008D5687" w:rsidRDefault="00BC0142" w:rsidP="00BC0142">
      <w:pPr>
        <w:spacing w:after="120"/>
        <w:jc w:val="both"/>
        <w:rPr>
          <w:sz w:val="20"/>
          <w:szCs w:val="20"/>
        </w:rPr>
      </w:pPr>
      <w:r w:rsidRPr="00BC0142">
        <w:rPr>
          <w:b/>
          <w:bCs/>
          <w:sz w:val="20"/>
          <w:szCs w:val="20"/>
        </w:rPr>
        <w:t>12.5.</w:t>
      </w:r>
      <w:r>
        <w:rPr>
          <w:b/>
          <w:bCs/>
          <w:sz w:val="20"/>
          <w:szCs w:val="20"/>
        </w:rPr>
        <w:t xml:space="preserve"> </w:t>
      </w:r>
      <w:r w:rsidR="008D5687" w:rsidRPr="00BC0142">
        <w:rPr>
          <w:sz w:val="20"/>
          <w:szCs w:val="20"/>
        </w:rPr>
        <w:t xml:space="preserve">Jeżeli wniosek o wyjaśnienie treści SWZ nie wpłynął w terminie, o którym mowa w pkt </w:t>
      </w:r>
      <w:r>
        <w:rPr>
          <w:sz w:val="20"/>
          <w:szCs w:val="20"/>
        </w:rPr>
        <w:t>12.3</w:t>
      </w:r>
      <w:r w:rsidR="008D5687" w:rsidRPr="00BC0142">
        <w:rPr>
          <w:sz w:val="20"/>
          <w:szCs w:val="20"/>
        </w:rPr>
        <w:t xml:space="preserve">, Zamawiający nie ma obowiązku udzielania odpowiednio wyjaśnień SWZ oraz obowiązku przedłużenia terminu składania ofert. </w:t>
      </w:r>
    </w:p>
    <w:p w14:paraId="1A269E4D" w14:textId="6882B83C" w:rsidR="008D5687" w:rsidRPr="00BC0142" w:rsidRDefault="00BC0142" w:rsidP="00BC0142">
      <w:pPr>
        <w:spacing w:after="120"/>
        <w:jc w:val="both"/>
        <w:rPr>
          <w:b/>
          <w:bCs/>
          <w:sz w:val="20"/>
          <w:szCs w:val="20"/>
        </w:rPr>
      </w:pPr>
      <w:r w:rsidRPr="00BC0142">
        <w:rPr>
          <w:b/>
          <w:bCs/>
          <w:sz w:val="20"/>
          <w:szCs w:val="20"/>
        </w:rPr>
        <w:t>12.6.</w:t>
      </w:r>
      <w:r>
        <w:rPr>
          <w:b/>
          <w:bCs/>
          <w:sz w:val="20"/>
          <w:szCs w:val="20"/>
        </w:rPr>
        <w:t xml:space="preserve"> </w:t>
      </w:r>
      <w:r w:rsidR="008D5687" w:rsidRPr="00BC0142">
        <w:rPr>
          <w:sz w:val="20"/>
          <w:szCs w:val="20"/>
        </w:rPr>
        <w:t xml:space="preserve">Przedłużenie terminu składania ofert, o którym mowa pkt </w:t>
      </w:r>
      <w:r>
        <w:rPr>
          <w:sz w:val="20"/>
          <w:szCs w:val="20"/>
        </w:rPr>
        <w:t>12</w:t>
      </w:r>
      <w:r w:rsidR="008D5687" w:rsidRPr="00BC0142">
        <w:rPr>
          <w:sz w:val="20"/>
          <w:szCs w:val="20"/>
        </w:rPr>
        <w:t>.4 nie wpływa na bieg terminu składania wniosku o wyjaśnienie treści SWZ.</w:t>
      </w:r>
    </w:p>
    <w:p w14:paraId="5693BC07" w14:textId="5BF509AB" w:rsidR="008D5687" w:rsidRDefault="00BC0142" w:rsidP="00BC0142">
      <w:pPr>
        <w:spacing w:after="120"/>
        <w:jc w:val="both"/>
        <w:rPr>
          <w:sz w:val="20"/>
          <w:szCs w:val="20"/>
        </w:rPr>
      </w:pPr>
      <w:r w:rsidRPr="00BC0142">
        <w:rPr>
          <w:b/>
          <w:bCs/>
          <w:sz w:val="20"/>
          <w:szCs w:val="20"/>
        </w:rPr>
        <w:t>12.7.</w:t>
      </w:r>
      <w:r>
        <w:rPr>
          <w:sz w:val="20"/>
          <w:szCs w:val="20"/>
        </w:rPr>
        <w:t xml:space="preserve"> </w:t>
      </w:r>
      <w:r w:rsidR="008D5687" w:rsidRPr="00BC0142">
        <w:rPr>
          <w:sz w:val="20"/>
          <w:szCs w:val="20"/>
        </w:rPr>
        <w:t xml:space="preserve">W korespondencji kierowanej do Zamawiającego, Wykonawcy powinni posługiwać się numerem przedmiotowego postępowania. </w:t>
      </w:r>
    </w:p>
    <w:p w14:paraId="04694428" w14:textId="77777777" w:rsidR="00BC0142" w:rsidRDefault="00BC0142" w:rsidP="00BC0142">
      <w:pPr>
        <w:spacing w:after="120"/>
        <w:jc w:val="both"/>
        <w:rPr>
          <w:sz w:val="20"/>
          <w:szCs w:val="20"/>
        </w:rPr>
      </w:pPr>
    </w:p>
    <w:p w14:paraId="4EE2ED9A" w14:textId="06CF9221" w:rsidR="008D5687" w:rsidRPr="00BC0142" w:rsidRDefault="00BC0142" w:rsidP="00BC0142">
      <w:pPr>
        <w:spacing w:after="120"/>
        <w:jc w:val="both"/>
        <w:rPr>
          <w:b/>
          <w:bCs/>
        </w:rPr>
      </w:pPr>
      <w:r w:rsidRPr="00BC0142">
        <w:rPr>
          <w:b/>
          <w:bCs/>
        </w:rPr>
        <w:t xml:space="preserve">13. </w:t>
      </w:r>
      <w:r w:rsidR="008D5687" w:rsidRPr="00BC0142">
        <w:rPr>
          <w:b/>
          <w:bCs/>
        </w:rPr>
        <w:t xml:space="preserve">Wymagania dotyczące wadium. </w:t>
      </w:r>
    </w:p>
    <w:p w14:paraId="72C203C9" w14:textId="77777777" w:rsidR="008D5687" w:rsidRDefault="008D5687" w:rsidP="008D5687">
      <w:pPr>
        <w:widowControl w:val="0"/>
        <w:autoSpaceDE w:val="0"/>
        <w:ind w:left="360" w:hanging="360"/>
        <w:rPr>
          <w:noProof/>
          <w:sz w:val="20"/>
          <w:szCs w:val="20"/>
        </w:rPr>
      </w:pPr>
      <w:r w:rsidRPr="003D4536">
        <w:rPr>
          <w:noProof/>
          <w:sz w:val="20"/>
          <w:szCs w:val="20"/>
        </w:rPr>
        <w:t>Zamawiający odstępuje od wnoszenia wadium.</w:t>
      </w:r>
    </w:p>
    <w:p w14:paraId="16222A63" w14:textId="77777777" w:rsidR="00BC0142" w:rsidRDefault="00BC0142" w:rsidP="008D5687">
      <w:pPr>
        <w:widowControl w:val="0"/>
        <w:autoSpaceDE w:val="0"/>
        <w:ind w:left="360" w:hanging="360"/>
        <w:rPr>
          <w:noProof/>
          <w:sz w:val="20"/>
          <w:szCs w:val="20"/>
        </w:rPr>
      </w:pPr>
    </w:p>
    <w:p w14:paraId="7AD93941" w14:textId="2010B5C3" w:rsidR="00BC0142" w:rsidRPr="003D4536" w:rsidRDefault="00BC0142" w:rsidP="008D5687">
      <w:pPr>
        <w:widowControl w:val="0"/>
        <w:autoSpaceDE w:val="0"/>
        <w:ind w:left="360" w:hanging="360"/>
        <w:rPr>
          <w:noProof/>
          <w:sz w:val="20"/>
          <w:szCs w:val="20"/>
        </w:rPr>
      </w:pPr>
    </w:p>
    <w:p w14:paraId="181823DE" w14:textId="77777777" w:rsidR="008D5687" w:rsidRPr="003D4536" w:rsidRDefault="008D5687" w:rsidP="008D5687">
      <w:pPr>
        <w:widowControl w:val="0"/>
        <w:autoSpaceDE w:val="0"/>
        <w:ind w:left="360" w:hanging="360"/>
        <w:rPr>
          <w:sz w:val="2"/>
          <w:szCs w:val="2"/>
        </w:rPr>
      </w:pPr>
    </w:p>
    <w:p w14:paraId="7439C4F9" w14:textId="77777777" w:rsidR="008D5687" w:rsidRPr="003D4536" w:rsidRDefault="008D5687" w:rsidP="008D5687">
      <w:pPr>
        <w:pStyle w:val="Akapitzlist"/>
        <w:ind w:left="567"/>
        <w:contextualSpacing w:val="0"/>
        <w:rPr>
          <w:sz w:val="20"/>
          <w:szCs w:val="20"/>
        </w:rPr>
      </w:pPr>
    </w:p>
    <w:p w14:paraId="67467E37" w14:textId="77777777" w:rsidR="008D5687" w:rsidRPr="003D4536" w:rsidRDefault="008D5687" w:rsidP="008D5687">
      <w:pPr>
        <w:keepNext/>
        <w:widowControl w:val="0"/>
        <w:autoSpaceDE w:val="0"/>
        <w:jc w:val="center"/>
        <w:rPr>
          <w:b/>
          <w:bCs/>
          <w:sz w:val="28"/>
          <w:szCs w:val="28"/>
        </w:rPr>
      </w:pPr>
      <w:r w:rsidRPr="003D4536">
        <w:rPr>
          <w:b/>
          <w:bCs/>
          <w:sz w:val="28"/>
          <w:szCs w:val="28"/>
        </w:rPr>
        <w:t>ROZDZIAŁ II</w:t>
      </w:r>
    </w:p>
    <w:p w14:paraId="1664E444" w14:textId="77777777" w:rsidR="008D5687" w:rsidRPr="003D4536" w:rsidRDefault="008D5687" w:rsidP="008D5687">
      <w:pPr>
        <w:pStyle w:val="Akapitzlist"/>
        <w:widowControl w:val="0"/>
        <w:numPr>
          <w:ilvl w:val="0"/>
          <w:numId w:val="12"/>
        </w:numPr>
        <w:autoSpaceDE w:val="0"/>
        <w:spacing w:after="120"/>
        <w:ind w:left="426" w:hanging="426"/>
        <w:contextualSpacing w:val="0"/>
        <w:jc w:val="both"/>
      </w:pPr>
      <w:r w:rsidRPr="003D4536">
        <w:rPr>
          <w:b/>
          <w:bCs/>
        </w:rPr>
        <w:t>Informacje dotyczące sposobu sporządzania i składania ofert.</w:t>
      </w:r>
    </w:p>
    <w:p w14:paraId="3795C7D7" w14:textId="093AE9B8" w:rsidR="008D5687" w:rsidRPr="00CB2559" w:rsidRDefault="008D5687" w:rsidP="008D5687">
      <w:pPr>
        <w:pStyle w:val="Akapitzlist"/>
        <w:widowControl w:val="0"/>
        <w:numPr>
          <w:ilvl w:val="1"/>
          <w:numId w:val="12"/>
        </w:numPr>
        <w:autoSpaceDE w:val="0"/>
        <w:spacing w:after="120"/>
        <w:ind w:left="425" w:hanging="431"/>
        <w:contextualSpacing w:val="0"/>
        <w:jc w:val="both"/>
        <w:rPr>
          <w:rFonts w:eastAsia="Calibri"/>
          <w:noProof/>
          <w:sz w:val="20"/>
          <w:szCs w:val="20"/>
        </w:rPr>
      </w:pPr>
      <w:r w:rsidRPr="003D4536">
        <w:rPr>
          <w:rFonts w:eastAsia="Calibri"/>
          <w:noProof/>
          <w:sz w:val="20"/>
          <w:szCs w:val="20"/>
        </w:rPr>
        <w:t>Wykonawca składa Ofertę zgodnie z wymaganiami niniejszej Specyfikacji Warunków Zamówienia (SWZ). Treść oferty musi być zgodna z treścią SWZ. Zaleca się, aby Wykonawca złożył ofertę przy wykorzystaniu plików</w:t>
      </w:r>
      <w:r w:rsidRPr="00CB2559">
        <w:rPr>
          <w:rFonts w:eastAsia="Calibri"/>
          <w:noProof/>
          <w:sz w:val="20"/>
          <w:szCs w:val="20"/>
        </w:rPr>
        <w:t xml:space="preserve">: </w:t>
      </w:r>
      <w:r w:rsidRPr="00CB2559">
        <w:rPr>
          <w:rFonts w:eastAsia="Calibri"/>
          <w:b/>
          <w:noProof/>
          <w:sz w:val="20"/>
          <w:szCs w:val="20"/>
        </w:rPr>
        <w:t>„Opis przedmiotu zamówienia – formularz oferty szczegółowy”</w:t>
      </w:r>
      <w:r w:rsidRPr="00CB2559">
        <w:rPr>
          <w:rFonts w:eastAsia="Calibri"/>
          <w:noProof/>
          <w:sz w:val="20"/>
          <w:szCs w:val="20"/>
        </w:rPr>
        <w:t xml:space="preserve"> – załącznik nr: 1  oraz </w:t>
      </w:r>
      <w:r w:rsidRPr="00CB2559">
        <w:rPr>
          <w:rFonts w:eastAsia="Calibri"/>
          <w:b/>
          <w:noProof/>
          <w:sz w:val="20"/>
          <w:szCs w:val="20"/>
        </w:rPr>
        <w:t>„Formularz oferty ogólny”</w:t>
      </w:r>
      <w:r w:rsidRPr="00CB2559">
        <w:rPr>
          <w:rFonts w:eastAsia="Calibri"/>
          <w:noProof/>
          <w:sz w:val="20"/>
          <w:szCs w:val="20"/>
        </w:rPr>
        <w:t xml:space="preserve"> – załącznik nr: 2 załączony</w:t>
      </w:r>
      <w:r w:rsidR="00CB2559">
        <w:rPr>
          <w:rFonts w:eastAsia="Calibri"/>
          <w:noProof/>
          <w:sz w:val="20"/>
          <w:szCs w:val="20"/>
        </w:rPr>
        <w:t>mi</w:t>
      </w:r>
      <w:r w:rsidRPr="00CB2559">
        <w:rPr>
          <w:rFonts w:eastAsia="Calibri"/>
          <w:noProof/>
          <w:sz w:val="20"/>
          <w:szCs w:val="20"/>
        </w:rPr>
        <w:t xml:space="preserve"> do niniejszej SWZ.</w:t>
      </w:r>
    </w:p>
    <w:p w14:paraId="09E5618D" w14:textId="77777777" w:rsidR="00CB2559" w:rsidRDefault="00CB2559" w:rsidP="008D5687">
      <w:pPr>
        <w:pStyle w:val="Akapitzlist"/>
        <w:widowControl w:val="0"/>
        <w:numPr>
          <w:ilvl w:val="1"/>
          <w:numId w:val="12"/>
        </w:numPr>
        <w:autoSpaceDE w:val="0"/>
        <w:spacing w:after="120"/>
        <w:ind w:left="425" w:hanging="431"/>
        <w:contextualSpacing w:val="0"/>
        <w:jc w:val="both"/>
        <w:rPr>
          <w:rFonts w:eastAsia="Calibri"/>
          <w:sz w:val="20"/>
          <w:szCs w:val="20"/>
        </w:rPr>
      </w:pPr>
      <w:r w:rsidRPr="00CB2559">
        <w:rPr>
          <w:rFonts w:eastAsia="Calibri"/>
          <w:b/>
          <w:noProof/>
          <w:sz w:val="20"/>
          <w:szCs w:val="20"/>
        </w:rPr>
        <w:t>„Opis przedmiotu zamówienia – formularz oferty szczegółowy”</w:t>
      </w:r>
      <w:r w:rsidRPr="00CB2559">
        <w:rPr>
          <w:rFonts w:eastAsia="Calibri"/>
          <w:noProof/>
          <w:sz w:val="20"/>
          <w:szCs w:val="20"/>
        </w:rPr>
        <w:t xml:space="preserve"> </w:t>
      </w:r>
      <w:r>
        <w:rPr>
          <w:rFonts w:eastAsia="Calibri"/>
          <w:noProof/>
          <w:sz w:val="20"/>
          <w:szCs w:val="20"/>
        </w:rPr>
        <w:t xml:space="preserve">stanowiący załącznik nr 1 do SWZ jest </w:t>
      </w:r>
      <w:r w:rsidRPr="00CB2559">
        <w:rPr>
          <w:rFonts w:eastAsia="Calibri"/>
          <w:noProof/>
          <w:sz w:val="20"/>
          <w:szCs w:val="20"/>
          <w:u w:val="single"/>
        </w:rPr>
        <w:t>obligatoryjną częścią oferty i nie podlega uzupełnieniu</w:t>
      </w:r>
      <w:r>
        <w:rPr>
          <w:rFonts w:eastAsia="Calibri"/>
          <w:noProof/>
          <w:sz w:val="20"/>
          <w:szCs w:val="20"/>
        </w:rPr>
        <w:t>. Niezłożenie wraz z ofertą dokumentu o którym mowa w zdaniu pierwszym, spowoduje odrzucenie oferty.</w:t>
      </w:r>
    </w:p>
    <w:p w14:paraId="0820535B" w14:textId="52F130AE" w:rsidR="008D5687" w:rsidRPr="003D4536" w:rsidRDefault="008D5687" w:rsidP="008D5687">
      <w:pPr>
        <w:pStyle w:val="Akapitzlist"/>
        <w:widowControl w:val="0"/>
        <w:numPr>
          <w:ilvl w:val="1"/>
          <w:numId w:val="12"/>
        </w:numPr>
        <w:autoSpaceDE w:val="0"/>
        <w:spacing w:after="120"/>
        <w:ind w:left="425" w:hanging="431"/>
        <w:contextualSpacing w:val="0"/>
        <w:jc w:val="both"/>
        <w:rPr>
          <w:rFonts w:eastAsia="Calibri"/>
          <w:sz w:val="20"/>
          <w:szCs w:val="20"/>
        </w:rPr>
      </w:pPr>
      <w:r w:rsidRPr="003D4536">
        <w:rPr>
          <w:bCs/>
          <w:sz w:val="20"/>
          <w:szCs w:val="20"/>
        </w:rPr>
        <w:t xml:space="preserve">Oferta oraz pozostałe oświadczenia i dokumenty, dla których Zamawiający określił wzory w SWZ powinny być </w:t>
      </w:r>
      <w:r w:rsidRPr="003D4536">
        <w:rPr>
          <w:bCs/>
          <w:sz w:val="20"/>
          <w:szCs w:val="20"/>
        </w:rPr>
        <w:lastRenderedPageBreak/>
        <w:t>sporządzone zgodnie z tymi wzorami. W przypadku gdy Wykonawca nie korzysta z przygotowanych przez Zamawiającego wzorów, w treści oferty oraz na pozostałych załącznikach należy zamieścić wszystkie informacje wymagane przez Zamawiającego.</w:t>
      </w:r>
    </w:p>
    <w:p w14:paraId="5B2A9223" w14:textId="77777777" w:rsidR="008D5687" w:rsidRPr="003D4536" w:rsidRDefault="008D5687" w:rsidP="008D5687">
      <w:pPr>
        <w:pStyle w:val="Akapitzlist"/>
        <w:widowControl w:val="0"/>
        <w:numPr>
          <w:ilvl w:val="1"/>
          <w:numId w:val="12"/>
        </w:numPr>
        <w:autoSpaceDE w:val="0"/>
        <w:spacing w:after="120"/>
        <w:ind w:left="425" w:hanging="431"/>
        <w:contextualSpacing w:val="0"/>
        <w:jc w:val="both"/>
        <w:rPr>
          <w:rFonts w:eastAsia="Calibri"/>
          <w:noProof/>
          <w:sz w:val="20"/>
          <w:szCs w:val="20"/>
        </w:rPr>
      </w:pPr>
      <w:r w:rsidRPr="00CB2559">
        <w:rPr>
          <w:rFonts w:eastAsia="Calibri"/>
          <w:b/>
          <w:bCs/>
          <w:noProof/>
          <w:sz w:val="20"/>
          <w:szCs w:val="20"/>
        </w:rPr>
        <w:t>Każdy z Wykonawców może złożyć tylko jedną ofertę</w:t>
      </w:r>
      <w:r w:rsidRPr="003D4536">
        <w:rPr>
          <w:rFonts w:eastAsia="Calibri"/>
          <w:noProof/>
          <w:sz w:val="20"/>
          <w:szCs w:val="20"/>
        </w:rPr>
        <w:t>. Złożenie więcej niż jednej oferty spowoduje odrzucenie wszystkich ofert złożonych przez Wykonawcę.</w:t>
      </w:r>
    </w:p>
    <w:p w14:paraId="0B353EE1" w14:textId="77777777" w:rsidR="008D5687" w:rsidRPr="003D4536" w:rsidRDefault="008D5687" w:rsidP="008D5687">
      <w:pPr>
        <w:pStyle w:val="Akapitzlist"/>
        <w:widowControl w:val="0"/>
        <w:numPr>
          <w:ilvl w:val="1"/>
          <w:numId w:val="12"/>
        </w:numPr>
        <w:autoSpaceDE w:val="0"/>
        <w:spacing w:after="120"/>
        <w:ind w:left="425" w:hanging="431"/>
        <w:contextualSpacing w:val="0"/>
        <w:jc w:val="both"/>
        <w:rPr>
          <w:sz w:val="20"/>
          <w:szCs w:val="20"/>
        </w:rPr>
      </w:pPr>
      <w:r w:rsidRPr="003D4536">
        <w:rPr>
          <w:sz w:val="20"/>
          <w:szCs w:val="20"/>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r w:rsidRPr="003D4536">
        <w:rPr>
          <w:b/>
          <w:sz w:val="20"/>
          <w:szCs w:val="20"/>
        </w:rPr>
        <w:t>Pełnomocnictwo winno być załączone do oferty</w:t>
      </w:r>
      <w:r w:rsidRPr="003D4536">
        <w:rPr>
          <w:sz w:val="20"/>
          <w:szCs w:val="20"/>
        </w:rPr>
        <w:t>.</w:t>
      </w:r>
    </w:p>
    <w:p w14:paraId="4BF40105" w14:textId="77777777" w:rsidR="00CB2559" w:rsidRPr="003D4536" w:rsidRDefault="00CB2559" w:rsidP="00CB2559">
      <w:pPr>
        <w:pStyle w:val="Akapitzlist"/>
        <w:widowControl w:val="0"/>
        <w:numPr>
          <w:ilvl w:val="1"/>
          <w:numId w:val="12"/>
        </w:numPr>
        <w:autoSpaceDE w:val="0"/>
        <w:spacing w:after="120"/>
        <w:ind w:left="425" w:hanging="431"/>
        <w:contextualSpacing w:val="0"/>
        <w:jc w:val="both"/>
        <w:rPr>
          <w:b/>
          <w:sz w:val="20"/>
          <w:szCs w:val="20"/>
        </w:rPr>
      </w:pPr>
      <w:r w:rsidRPr="003D4536">
        <w:rPr>
          <w:b/>
          <w:sz w:val="20"/>
          <w:szCs w:val="20"/>
        </w:rPr>
        <w:t>Wszelkie koszty związane ze sporządzeniem oraz złożeniem oferty ponosi wykonawca.</w:t>
      </w:r>
    </w:p>
    <w:p w14:paraId="59DAA81B" w14:textId="77777777" w:rsidR="008D5687" w:rsidRDefault="008D5687" w:rsidP="008D5687">
      <w:pPr>
        <w:pStyle w:val="Akapitzlist"/>
        <w:widowControl w:val="0"/>
        <w:numPr>
          <w:ilvl w:val="1"/>
          <w:numId w:val="12"/>
        </w:numPr>
        <w:autoSpaceDE w:val="0"/>
        <w:spacing w:after="120"/>
        <w:ind w:left="425" w:hanging="431"/>
        <w:contextualSpacing w:val="0"/>
        <w:jc w:val="both"/>
        <w:rPr>
          <w:sz w:val="20"/>
          <w:szCs w:val="20"/>
        </w:rPr>
      </w:pPr>
      <w:r w:rsidRPr="003D4536">
        <w:rPr>
          <w:sz w:val="20"/>
          <w:szCs w:val="20"/>
        </w:rPr>
        <w:t xml:space="preserve">Wykonawca może, przed upływem terminu składania ofert, zmienić lub wycofać ofertę. </w:t>
      </w:r>
    </w:p>
    <w:p w14:paraId="7AD6546C" w14:textId="77777777" w:rsidR="00CB2559" w:rsidRPr="003D4536" w:rsidRDefault="00CB2559" w:rsidP="00CB2559">
      <w:pPr>
        <w:pStyle w:val="Akapitzlist"/>
        <w:widowControl w:val="0"/>
        <w:autoSpaceDE w:val="0"/>
        <w:spacing w:after="120"/>
        <w:ind w:left="425"/>
        <w:contextualSpacing w:val="0"/>
        <w:jc w:val="both"/>
        <w:rPr>
          <w:sz w:val="20"/>
          <w:szCs w:val="20"/>
        </w:rPr>
      </w:pPr>
    </w:p>
    <w:p w14:paraId="3470051A" w14:textId="77777777" w:rsidR="008D5687" w:rsidRPr="003D4536" w:rsidRDefault="008D5687" w:rsidP="008D5687">
      <w:pPr>
        <w:pStyle w:val="Akapitzlist"/>
        <w:widowControl w:val="0"/>
        <w:numPr>
          <w:ilvl w:val="0"/>
          <w:numId w:val="12"/>
        </w:numPr>
        <w:autoSpaceDE w:val="0"/>
        <w:spacing w:after="120"/>
        <w:ind w:left="426" w:hanging="426"/>
        <w:jc w:val="both"/>
      </w:pPr>
      <w:r w:rsidRPr="003D4536">
        <w:rPr>
          <w:b/>
        </w:rPr>
        <w:t>Opis sposobu przygotowywania oferty.</w:t>
      </w:r>
    </w:p>
    <w:p w14:paraId="4880827F" w14:textId="77777777" w:rsidR="008D5687" w:rsidRPr="003D4536" w:rsidRDefault="008D5687" w:rsidP="008D5687">
      <w:pPr>
        <w:pStyle w:val="Zwykytekst"/>
        <w:numPr>
          <w:ilvl w:val="1"/>
          <w:numId w:val="12"/>
        </w:numPr>
        <w:autoSpaceDN w:val="0"/>
        <w:spacing w:after="120"/>
        <w:jc w:val="both"/>
        <w:rPr>
          <w:rFonts w:ascii="Times New Roman" w:hAnsi="Times New Roman" w:cs="Times New Roman"/>
          <w:b/>
          <w:bCs/>
          <w:sz w:val="20"/>
          <w:szCs w:val="20"/>
          <w:u w:val="single"/>
        </w:rPr>
      </w:pPr>
      <w:r w:rsidRPr="003D4536">
        <w:rPr>
          <w:rFonts w:ascii="Times New Roman" w:hAnsi="Times New Roman" w:cs="Times New Roman"/>
          <w:b/>
          <w:bCs/>
          <w:sz w:val="20"/>
          <w:szCs w:val="20"/>
          <w:u w:val="single"/>
        </w:rPr>
        <w:t xml:space="preserve">Zamawiający nie posługuje się interaktywnym formularzem oferty przewidzianym przez Platformę </w:t>
      </w:r>
      <w:r>
        <w:rPr>
          <w:rFonts w:ascii="Times New Roman" w:hAnsi="Times New Roman" w:cs="Times New Roman"/>
          <w:b/>
          <w:bCs/>
          <w:sz w:val="20"/>
          <w:szCs w:val="20"/>
          <w:u w:val="single"/>
        </w:rPr>
        <w:t xml:space="preserve">              </w:t>
      </w:r>
      <w:r w:rsidRPr="003D4536">
        <w:rPr>
          <w:rFonts w:ascii="Times New Roman" w:hAnsi="Times New Roman" w:cs="Times New Roman"/>
          <w:b/>
          <w:bCs/>
          <w:sz w:val="20"/>
          <w:szCs w:val="20"/>
          <w:u w:val="single"/>
        </w:rPr>
        <w:t>e-Zamówienia.</w:t>
      </w:r>
    </w:p>
    <w:p w14:paraId="051B29FE" w14:textId="77777777" w:rsidR="008D5687" w:rsidRPr="003D4536" w:rsidRDefault="008D5687" w:rsidP="008D5687">
      <w:pPr>
        <w:pStyle w:val="Zwykytekst"/>
        <w:numPr>
          <w:ilvl w:val="1"/>
          <w:numId w:val="12"/>
        </w:numPr>
        <w:autoSpaceDN w:val="0"/>
        <w:spacing w:after="120"/>
        <w:jc w:val="both"/>
        <w:rPr>
          <w:rFonts w:ascii="Times New Roman" w:hAnsi="Times New Roman" w:cs="Times New Roman"/>
          <w:bCs/>
          <w:sz w:val="20"/>
          <w:szCs w:val="20"/>
        </w:rPr>
      </w:pPr>
      <w:r w:rsidRPr="003D4536">
        <w:rPr>
          <w:rFonts w:ascii="Times New Roman" w:hAnsi="Times New Roman" w:cs="Times New Roman"/>
          <w:color w:val="000000"/>
          <w:sz w:val="20"/>
          <w:szCs w:val="20"/>
        </w:rPr>
        <w:t>Wykonawca przygotowuje ofertę przy pomocy wzoru „</w:t>
      </w:r>
      <w:r w:rsidRPr="003D4536">
        <w:rPr>
          <w:rFonts w:ascii="Times New Roman" w:hAnsi="Times New Roman" w:cs="Times New Roman"/>
          <w:b/>
          <w:bCs/>
          <w:color w:val="000000"/>
          <w:sz w:val="20"/>
          <w:szCs w:val="20"/>
        </w:rPr>
        <w:t xml:space="preserve">Formularza ofertowego ogólnego” – </w:t>
      </w:r>
      <w:r w:rsidRPr="003D4536">
        <w:rPr>
          <w:rFonts w:ascii="Times New Roman" w:hAnsi="Times New Roman" w:cs="Times New Roman"/>
          <w:bCs/>
          <w:color w:val="000000"/>
          <w:sz w:val="20"/>
          <w:szCs w:val="20"/>
        </w:rPr>
        <w:t>stanowiącego załącznik nr 2 do SWZ</w:t>
      </w:r>
      <w:r w:rsidRPr="003D4536">
        <w:rPr>
          <w:rFonts w:ascii="Times New Roman" w:hAnsi="Times New Roman" w:cs="Times New Roman"/>
          <w:color w:val="000000"/>
          <w:sz w:val="20"/>
          <w:szCs w:val="20"/>
        </w:rPr>
        <w:t xml:space="preserve"> udostępnionego przez Zamawiającego na Platformie e-Zamówienia i zamieszczonego w podglądzie postępowania w zakładce „Informacje podstawowe”. </w:t>
      </w:r>
    </w:p>
    <w:p w14:paraId="7E269F4E" w14:textId="7EA273E2" w:rsidR="008D5687" w:rsidRPr="003D4536" w:rsidRDefault="008D5687" w:rsidP="008D5687">
      <w:pPr>
        <w:pStyle w:val="Zwykytekst"/>
        <w:numPr>
          <w:ilvl w:val="1"/>
          <w:numId w:val="12"/>
        </w:numPr>
        <w:autoSpaceDN w:val="0"/>
        <w:spacing w:after="120"/>
        <w:jc w:val="both"/>
        <w:rPr>
          <w:rFonts w:ascii="Times New Roman" w:eastAsia="Calibri" w:hAnsi="Times New Roman" w:cs="Times New Roman"/>
          <w:noProof/>
          <w:sz w:val="20"/>
          <w:szCs w:val="20"/>
        </w:rPr>
      </w:pPr>
      <w:r w:rsidRPr="003D4536">
        <w:rPr>
          <w:rFonts w:ascii="Times New Roman" w:hAnsi="Times New Roman" w:cs="Times New Roman"/>
          <w:sz w:val="20"/>
          <w:szCs w:val="20"/>
        </w:rPr>
        <w:t xml:space="preserve">Wykonawca powinien pobrać wzory formularzy udostępnione przez Zamawiającego na Platformie </w:t>
      </w:r>
      <w:r w:rsidR="00B31CBE">
        <w:rPr>
          <w:rFonts w:ascii="Times New Roman" w:hAnsi="Times New Roman" w:cs="Times New Roman"/>
          <w:sz w:val="20"/>
          <w:szCs w:val="20"/>
        </w:rPr>
        <w:t xml:space="preserve">                                 </w:t>
      </w:r>
      <w:r w:rsidRPr="003D4536">
        <w:rPr>
          <w:rFonts w:ascii="Times New Roman" w:hAnsi="Times New Roman" w:cs="Times New Roman"/>
          <w:sz w:val="20"/>
          <w:szCs w:val="20"/>
        </w:rPr>
        <w:t>e-Zamówienia, zapisać je na dysku komputera użytkownika, uzupełnić danymi wymaganymi przez Zamawiającego i ponownie zapisać na dysku komputera użytkownika oraz podpisać odpowiednim rodzajem podpisu elektronicznego</w:t>
      </w:r>
    </w:p>
    <w:p w14:paraId="2ABA6FB8" w14:textId="77777777" w:rsidR="008D5687" w:rsidRPr="003D4536" w:rsidRDefault="008D5687" w:rsidP="008D5687">
      <w:pPr>
        <w:pStyle w:val="Zwykytekst"/>
        <w:numPr>
          <w:ilvl w:val="1"/>
          <w:numId w:val="12"/>
        </w:numPr>
        <w:autoSpaceDN w:val="0"/>
        <w:spacing w:after="120"/>
        <w:jc w:val="both"/>
        <w:rPr>
          <w:rFonts w:ascii="Times New Roman" w:hAnsi="Times New Roman" w:cs="Times New Roman"/>
          <w:color w:val="000000"/>
          <w:sz w:val="20"/>
          <w:szCs w:val="20"/>
        </w:rPr>
      </w:pPr>
      <w:r w:rsidRPr="003D4536">
        <w:rPr>
          <w:rFonts w:ascii="Times New Roman" w:hAnsi="Times New Roman" w:cs="Times New Roman"/>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D4536">
        <w:rPr>
          <w:rFonts w:ascii="Times New Roman" w:hAnsi="Times New Roman" w:cs="Times New Roman"/>
          <w:color w:val="000000"/>
          <w:sz w:val="20"/>
          <w:szCs w:val="20"/>
        </w:rPr>
        <w:t>drag&amp;drop</w:t>
      </w:r>
      <w:proofErr w:type="spellEnd"/>
      <w:r w:rsidRPr="003D4536">
        <w:rPr>
          <w:rFonts w:ascii="Times New Roman" w:hAnsi="Times New Roman" w:cs="Times New Roman"/>
          <w:color w:val="000000"/>
          <w:sz w:val="20"/>
          <w:szCs w:val="20"/>
        </w:rPr>
        <w:t xml:space="preserve"> („przeciągnij” i „upuść”) służące do dodawania plików. </w:t>
      </w:r>
    </w:p>
    <w:p w14:paraId="4D5CAD66" w14:textId="77777777" w:rsidR="008D5687" w:rsidRDefault="008D5687" w:rsidP="008D5687">
      <w:pPr>
        <w:autoSpaceDE w:val="0"/>
        <w:autoSpaceDN w:val="0"/>
        <w:adjustRightInd w:val="0"/>
        <w:ind w:left="851" w:hanging="851"/>
        <w:rPr>
          <w:sz w:val="20"/>
          <w:szCs w:val="20"/>
          <w:u w:val="single"/>
        </w:rPr>
      </w:pPr>
      <w:r w:rsidRPr="003D4536">
        <w:rPr>
          <w:b/>
          <w:sz w:val="20"/>
          <w:szCs w:val="20"/>
        </w:rPr>
        <w:t>WAŻNE!</w:t>
      </w:r>
      <w:r w:rsidRPr="003D4536">
        <w:rPr>
          <w:sz w:val="20"/>
          <w:szCs w:val="20"/>
        </w:rPr>
        <w:t xml:space="preserve"> </w:t>
      </w:r>
      <w:r w:rsidRPr="00B31CBE">
        <w:rPr>
          <w:sz w:val="20"/>
          <w:szCs w:val="20"/>
          <w:u w:val="single"/>
        </w:rPr>
        <w:t>Do złożenia oferty niezbędne jest posiadanie przez użytkownika Wykonawcy uprawnienia „Składanie ofert/wniosków/prac konkursowych”.</w:t>
      </w:r>
    </w:p>
    <w:p w14:paraId="1A9786E0" w14:textId="77777777" w:rsidR="00B31CBE" w:rsidRPr="00B31CBE" w:rsidRDefault="00B31CBE" w:rsidP="008D5687">
      <w:pPr>
        <w:autoSpaceDE w:val="0"/>
        <w:autoSpaceDN w:val="0"/>
        <w:adjustRightInd w:val="0"/>
        <w:ind w:left="851" w:hanging="851"/>
        <w:rPr>
          <w:sz w:val="20"/>
          <w:szCs w:val="20"/>
          <w:u w:val="single"/>
        </w:rPr>
      </w:pPr>
    </w:p>
    <w:p w14:paraId="77750DCC" w14:textId="77777777" w:rsidR="008D5687" w:rsidRPr="003D4536" w:rsidRDefault="008D5687" w:rsidP="008D5687">
      <w:pPr>
        <w:pStyle w:val="Zwykytekst"/>
        <w:numPr>
          <w:ilvl w:val="1"/>
          <w:numId w:val="12"/>
        </w:numPr>
        <w:autoSpaceDN w:val="0"/>
        <w:spacing w:after="120"/>
        <w:ind w:left="426" w:hanging="426"/>
        <w:jc w:val="both"/>
        <w:rPr>
          <w:rFonts w:ascii="Times New Roman" w:hAnsi="Times New Roman" w:cs="Times New Roman"/>
          <w:color w:val="000000"/>
          <w:sz w:val="20"/>
          <w:szCs w:val="20"/>
        </w:rPr>
      </w:pPr>
      <w:r w:rsidRPr="003D4536">
        <w:rPr>
          <w:rFonts w:ascii="Times New Roman" w:hAnsi="Times New Roman" w:cs="Times New Roman"/>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09F52F4" w14:textId="77777777" w:rsidR="008D5687" w:rsidRPr="003D4536" w:rsidRDefault="008D5687" w:rsidP="008D5687">
      <w:pPr>
        <w:pStyle w:val="Akapitzlist"/>
        <w:widowControl w:val="0"/>
        <w:numPr>
          <w:ilvl w:val="1"/>
          <w:numId w:val="12"/>
        </w:numPr>
        <w:autoSpaceDE w:val="0"/>
        <w:spacing w:after="120"/>
        <w:ind w:left="426" w:hanging="426"/>
        <w:contextualSpacing w:val="0"/>
        <w:jc w:val="both"/>
        <w:rPr>
          <w:color w:val="000000"/>
          <w:sz w:val="20"/>
          <w:szCs w:val="20"/>
        </w:rPr>
      </w:pPr>
      <w:r w:rsidRPr="003D4536">
        <w:rPr>
          <w:color w:val="000000"/>
          <w:sz w:val="20"/>
          <w:szCs w:val="20"/>
        </w:rPr>
        <w:t xml:space="preserve">Jeżeli wraz z ofertą składane są </w:t>
      </w:r>
      <w:r w:rsidRPr="003D4536">
        <w:rPr>
          <w:b/>
          <w:color w:val="000000"/>
          <w:sz w:val="20"/>
          <w:szCs w:val="20"/>
          <w:u w:val="single"/>
        </w:rPr>
        <w:t xml:space="preserve">dokumenty zawierające tajemnicę przedsiębiorstwa </w:t>
      </w:r>
      <w:r w:rsidRPr="003D4536">
        <w:rPr>
          <w:color w:val="000000"/>
          <w:sz w:val="20"/>
          <w:szCs w:val="20"/>
        </w:rPr>
        <w:t xml:space="preserve">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3E409E" w14:textId="77777777" w:rsidR="008D5687" w:rsidRPr="003D4536" w:rsidRDefault="008D5687" w:rsidP="008D5687">
      <w:pPr>
        <w:pStyle w:val="Akapitzlist"/>
        <w:widowControl w:val="0"/>
        <w:numPr>
          <w:ilvl w:val="1"/>
          <w:numId w:val="12"/>
        </w:numPr>
        <w:autoSpaceDE w:val="0"/>
        <w:spacing w:after="120"/>
        <w:ind w:left="426" w:hanging="426"/>
        <w:contextualSpacing w:val="0"/>
        <w:jc w:val="both"/>
        <w:rPr>
          <w:color w:val="000000"/>
          <w:sz w:val="20"/>
          <w:szCs w:val="20"/>
        </w:rPr>
      </w:pPr>
      <w:r w:rsidRPr="003D4536">
        <w:rPr>
          <w:bCs/>
          <w:color w:val="000000"/>
          <w:sz w:val="20"/>
          <w:szCs w:val="20"/>
        </w:rPr>
        <w:t>Wykonawca zastrzegając tajemnicę przedsiębiorstwa zobowiązany jest wykazać,</w:t>
      </w:r>
      <w:r w:rsidRPr="003D4536">
        <w:rPr>
          <w:b/>
          <w:color w:val="000000"/>
          <w:sz w:val="20"/>
          <w:szCs w:val="20"/>
        </w:rPr>
        <w:t xml:space="preserve"> </w:t>
      </w:r>
      <w:r w:rsidRPr="003D4536">
        <w:rPr>
          <w:b/>
          <w:color w:val="000000"/>
          <w:sz w:val="20"/>
          <w:szCs w:val="20"/>
          <w:u w:val="single"/>
        </w:rPr>
        <w:t>iż zastrzeżone informacje stanowią tajemnicę przedsiębiorstwa</w:t>
      </w:r>
      <w:r w:rsidRPr="003D4536">
        <w:rPr>
          <w:color w:val="000000"/>
          <w:sz w:val="20"/>
          <w:szCs w:val="20"/>
        </w:rPr>
        <w:t xml:space="preserve"> poprzez dołączenie do oferty </w:t>
      </w:r>
      <w:r w:rsidRPr="003D4536">
        <w:rPr>
          <w:b/>
          <w:color w:val="000000"/>
          <w:sz w:val="20"/>
          <w:szCs w:val="20"/>
          <w:u w:val="single"/>
        </w:rPr>
        <w:t xml:space="preserve">pisemnego uzasadnienia odnośnie charakteru zastrzeżonych w niej informacji. </w:t>
      </w:r>
      <w:r w:rsidRPr="003D4536">
        <w:rPr>
          <w:color w:val="000000"/>
          <w:sz w:val="20"/>
          <w:szCs w:val="20"/>
        </w:rPr>
        <w:t>Uzasadnienie ma na celu udowodnienie spełnienia przesłanek określonych w przywołanym powyżej przepisie tj. zastrzeżona informacja:</w:t>
      </w:r>
    </w:p>
    <w:p w14:paraId="7E41CF67" w14:textId="77777777" w:rsidR="008D5687" w:rsidRPr="003D4536" w:rsidRDefault="008D5687" w:rsidP="008D5687">
      <w:pPr>
        <w:pStyle w:val="Akapitzlist"/>
        <w:widowControl w:val="0"/>
        <w:numPr>
          <w:ilvl w:val="2"/>
          <w:numId w:val="12"/>
        </w:numPr>
        <w:autoSpaceDE w:val="0"/>
        <w:spacing w:after="120"/>
        <w:ind w:left="993" w:hanging="567"/>
        <w:contextualSpacing w:val="0"/>
        <w:jc w:val="both"/>
        <w:rPr>
          <w:color w:val="000000"/>
          <w:sz w:val="20"/>
          <w:szCs w:val="20"/>
        </w:rPr>
      </w:pPr>
      <w:r w:rsidRPr="003D4536">
        <w:rPr>
          <w:color w:val="000000"/>
          <w:sz w:val="20"/>
          <w:szCs w:val="20"/>
        </w:rPr>
        <w:t>ma charakter techniczny, technologiczny lub organizacyjny przedsiębiorstwa lub jest to inna informacja mająca wartość gospodarczą,</w:t>
      </w:r>
    </w:p>
    <w:p w14:paraId="3DBE92BC" w14:textId="77777777" w:rsidR="008D5687" w:rsidRPr="003D4536" w:rsidRDefault="008D5687" w:rsidP="008D5687">
      <w:pPr>
        <w:pStyle w:val="Akapitzlist"/>
        <w:widowControl w:val="0"/>
        <w:numPr>
          <w:ilvl w:val="2"/>
          <w:numId w:val="12"/>
        </w:numPr>
        <w:autoSpaceDE w:val="0"/>
        <w:spacing w:after="120"/>
        <w:ind w:left="993" w:hanging="567"/>
        <w:contextualSpacing w:val="0"/>
        <w:jc w:val="both"/>
        <w:rPr>
          <w:color w:val="000000"/>
          <w:sz w:val="20"/>
          <w:szCs w:val="20"/>
        </w:rPr>
      </w:pPr>
      <w:r w:rsidRPr="003D4536">
        <w:rPr>
          <w:color w:val="000000"/>
          <w:sz w:val="20"/>
          <w:szCs w:val="20"/>
        </w:rPr>
        <w:t>nie została wykorzystana do wiadomości publicznej i nie jest powszechnie znana osobom zwykle zajmującym się tym rodzajem informacji albo nie jest łatwo dostępna dla takich osób,</w:t>
      </w:r>
    </w:p>
    <w:p w14:paraId="53101AED" w14:textId="77777777" w:rsidR="008D5687" w:rsidRPr="003D4536" w:rsidRDefault="008D5687" w:rsidP="008D5687">
      <w:pPr>
        <w:pStyle w:val="Akapitzlist"/>
        <w:widowControl w:val="0"/>
        <w:numPr>
          <w:ilvl w:val="2"/>
          <w:numId w:val="12"/>
        </w:numPr>
        <w:autoSpaceDE w:val="0"/>
        <w:spacing w:after="120"/>
        <w:ind w:left="993" w:hanging="567"/>
        <w:contextualSpacing w:val="0"/>
        <w:jc w:val="both"/>
        <w:rPr>
          <w:color w:val="000000"/>
          <w:sz w:val="20"/>
          <w:szCs w:val="20"/>
        </w:rPr>
      </w:pPr>
      <w:r w:rsidRPr="003D4536">
        <w:rPr>
          <w:color w:val="000000"/>
          <w:sz w:val="20"/>
          <w:szCs w:val="20"/>
        </w:rPr>
        <w:t>podjęto w stosunku do niej niezbędne działania w celu zachowania poufności, podjęto w stosunku do niej przez osobę uprawnioną do korzystania z niej lub rozporządzania nią  działania w celu utrzymania jej poufności ( z zachowaniem należytej staranności).</w:t>
      </w:r>
    </w:p>
    <w:p w14:paraId="2BE5CDC4"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color w:val="000000"/>
          <w:sz w:val="20"/>
          <w:szCs w:val="20"/>
        </w:rPr>
      </w:pPr>
      <w:r w:rsidRPr="003D4536">
        <w:rPr>
          <w:color w:val="000000"/>
          <w:sz w:val="20"/>
          <w:szCs w:val="20"/>
        </w:rPr>
        <w:t>Przez tajemnicę przedsiębiorstwa rozumie się informacje techniczne, technologiczne, organizacyjne przedsiębiorstwa lub inne informacje posiadające wartość gospodarczą ,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A139F9D"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color w:val="000000"/>
          <w:sz w:val="20"/>
          <w:szCs w:val="20"/>
        </w:rPr>
      </w:pPr>
      <w:r w:rsidRPr="003D4536">
        <w:rPr>
          <w:color w:val="000000"/>
          <w:sz w:val="20"/>
          <w:szCs w:val="20"/>
        </w:rPr>
        <w:lastRenderedPageBreak/>
        <w:t xml:space="preserve">Wykonawca nie może zastrzec informacji, o których mowa w art. 222 ust.5 ustawy </w:t>
      </w:r>
      <w:proofErr w:type="spellStart"/>
      <w:r w:rsidRPr="003D4536">
        <w:rPr>
          <w:color w:val="000000"/>
          <w:sz w:val="20"/>
          <w:szCs w:val="20"/>
        </w:rPr>
        <w:t>Pzp</w:t>
      </w:r>
      <w:proofErr w:type="spellEnd"/>
    </w:p>
    <w:p w14:paraId="4DDF017B" w14:textId="77777777" w:rsidR="008D5687" w:rsidRPr="003D4536" w:rsidRDefault="008D5687" w:rsidP="008D5687">
      <w:pPr>
        <w:pStyle w:val="Zwykytekst"/>
        <w:numPr>
          <w:ilvl w:val="1"/>
          <w:numId w:val="12"/>
        </w:numPr>
        <w:autoSpaceDN w:val="0"/>
        <w:spacing w:after="120"/>
        <w:ind w:left="567" w:hanging="573"/>
        <w:jc w:val="both"/>
        <w:rPr>
          <w:rFonts w:ascii="Times New Roman" w:hAnsi="Times New Roman" w:cs="Times New Roman"/>
          <w:color w:val="000000"/>
          <w:sz w:val="20"/>
          <w:szCs w:val="20"/>
        </w:rPr>
      </w:pPr>
      <w:r w:rsidRPr="003D4536">
        <w:rPr>
          <w:rFonts w:ascii="Times New Roman" w:hAnsi="Times New Roman" w:cs="Times New Roman"/>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F48B567" w14:textId="77777777" w:rsidR="008D5687" w:rsidRPr="003D4536" w:rsidRDefault="008D5687" w:rsidP="008D5687">
      <w:pPr>
        <w:pStyle w:val="Zwykytekst"/>
        <w:numPr>
          <w:ilvl w:val="1"/>
          <w:numId w:val="12"/>
        </w:numPr>
        <w:tabs>
          <w:tab w:val="left" w:pos="709"/>
        </w:tabs>
        <w:autoSpaceDN w:val="0"/>
        <w:spacing w:after="120"/>
        <w:ind w:left="567" w:hanging="573"/>
        <w:jc w:val="both"/>
        <w:rPr>
          <w:rFonts w:ascii="Times New Roman" w:hAnsi="Times New Roman" w:cs="Times New Roman"/>
          <w:color w:val="000000"/>
          <w:sz w:val="20"/>
          <w:szCs w:val="20"/>
        </w:rPr>
      </w:pPr>
      <w:r w:rsidRPr="003D4536">
        <w:rPr>
          <w:rFonts w:ascii="Times New Roman" w:hAnsi="Times New Roman" w:cs="Times New Roman"/>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3643BF0" w14:textId="77777777" w:rsidR="008D5687" w:rsidRPr="003D4536" w:rsidRDefault="008D5687" w:rsidP="008D5687">
      <w:pPr>
        <w:pStyle w:val="Zwykytekst"/>
        <w:numPr>
          <w:ilvl w:val="1"/>
          <w:numId w:val="12"/>
        </w:numPr>
        <w:autoSpaceDN w:val="0"/>
        <w:spacing w:after="120"/>
        <w:ind w:left="567" w:hanging="573"/>
        <w:jc w:val="both"/>
        <w:rPr>
          <w:rFonts w:ascii="Times New Roman" w:hAnsi="Times New Roman" w:cs="Times New Roman"/>
          <w:color w:val="000000"/>
          <w:sz w:val="20"/>
          <w:szCs w:val="20"/>
        </w:rPr>
      </w:pPr>
      <w:r w:rsidRPr="003D4536">
        <w:rPr>
          <w:rFonts w:ascii="Times New Roman" w:hAnsi="Times New Roman" w:cs="Times New Roman"/>
          <w:color w:val="000000"/>
          <w:sz w:val="20"/>
          <w:szCs w:val="20"/>
        </w:rPr>
        <w:t xml:space="preserve">Oferta może być złożona tylko do upływu terminu składania ofert. </w:t>
      </w:r>
    </w:p>
    <w:p w14:paraId="575C220E" w14:textId="77777777" w:rsidR="008D5687" w:rsidRPr="003D4536" w:rsidRDefault="008D5687" w:rsidP="008D5687">
      <w:pPr>
        <w:pStyle w:val="Zwykytekst"/>
        <w:numPr>
          <w:ilvl w:val="1"/>
          <w:numId w:val="12"/>
        </w:numPr>
        <w:autoSpaceDN w:val="0"/>
        <w:spacing w:after="120"/>
        <w:ind w:left="567" w:hanging="573"/>
        <w:jc w:val="both"/>
        <w:rPr>
          <w:rFonts w:ascii="Times New Roman" w:hAnsi="Times New Roman" w:cs="Times New Roman"/>
          <w:color w:val="000000"/>
          <w:sz w:val="20"/>
          <w:szCs w:val="20"/>
        </w:rPr>
      </w:pPr>
      <w:r w:rsidRPr="003D4536">
        <w:rPr>
          <w:rFonts w:ascii="Times New Roman" w:hAnsi="Times New Roman" w:cs="Times New Roman"/>
          <w:color w:val="000000"/>
          <w:sz w:val="20"/>
          <w:szCs w:val="20"/>
        </w:rPr>
        <w:t xml:space="preserve">Wykonawca może przed upływem terminu składania ofert wycofać ofertę. Wykonawca wycofuje ofertę w zakładce „Oferty/wnioski” używając przycisku „Wycofaj ofertę”. </w:t>
      </w:r>
    </w:p>
    <w:p w14:paraId="049351F3" w14:textId="77777777" w:rsidR="008D5687" w:rsidRPr="003D4536" w:rsidRDefault="008D5687" w:rsidP="008D5687">
      <w:pPr>
        <w:pStyle w:val="Zwykytekst"/>
        <w:numPr>
          <w:ilvl w:val="1"/>
          <w:numId w:val="12"/>
        </w:numPr>
        <w:autoSpaceDN w:val="0"/>
        <w:spacing w:after="120"/>
        <w:ind w:left="567" w:hanging="573"/>
        <w:jc w:val="both"/>
        <w:rPr>
          <w:rStyle w:val="Pogrubienie"/>
          <w:rFonts w:ascii="Times New Roman" w:hAnsi="Times New Roman" w:cs="Times New Roman"/>
          <w:b w:val="0"/>
          <w:bCs w:val="0"/>
          <w:color w:val="000000"/>
          <w:sz w:val="20"/>
          <w:szCs w:val="20"/>
        </w:rPr>
      </w:pPr>
      <w:r w:rsidRPr="003D4536">
        <w:rPr>
          <w:rFonts w:ascii="Times New Roman" w:hAnsi="Times New Roman" w:cs="Times New Roman"/>
          <w:color w:val="000000"/>
          <w:sz w:val="20"/>
          <w:szCs w:val="20"/>
        </w:rPr>
        <w:t xml:space="preserve">Maksymalny łączny rozmiar plików stanowiących ofertę lub składanych wraz z ofertą to 250 MB. </w:t>
      </w:r>
    </w:p>
    <w:p w14:paraId="22BB891B" w14:textId="77777777" w:rsidR="008D5687" w:rsidRPr="003D4536" w:rsidRDefault="008D5687" w:rsidP="008D5687">
      <w:pPr>
        <w:pStyle w:val="Zwykytekst"/>
        <w:numPr>
          <w:ilvl w:val="1"/>
          <w:numId w:val="12"/>
        </w:numPr>
        <w:autoSpaceDN w:val="0"/>
        <w:spacing w:after="120"/>
        <w:ind w:left="567" w:hanging="573"/>
        <w:jc w:val="both"/>
        <w:rPr>
          <w:rFonts w:ascii="Times New Roman" w:hAnsi="Times New Roman" w:cs="Times New Roman"/>
          <w:bCs/>
          <w:sz w:val="20"/>
          <w:szCs w:val="20"/>
        </w:rPr>
      </w:pPr>
      <w:r w:rsidRPr="003D4536">
        <w:rPr>
          <w:rStyle w:val="Pogrubienie"/>
          <w:rFonts w:ascii="Times New Roman" w:hAnsi="Times New Roman" w:cs="Times New Roman"/>
          <w:b w:val="0"/>
          <w:sz w:val="20"/>
          <w:szCs w:val="20"/>
        </w:rPr>
        <w:t xml:space="preserve">Zamawiający dopuszcza przesyłanie danych w formatach dopuszczonych odpowiednimi przepisami prawa, tj. </w:t>
      </w:r>
      <w:proofErr w:type="spellStart"/>
      <w:r w:rsidRPr="003D4536">
        <w:rPr>
          <w:rStyle w:val="Pogrubienie"/>
          <w:rFonts w:ascii="Times New Roman" w:hAnsi="Times New Roman" w:cs="Times New Roman"/>
          <w:b w:val="0"/>
          <w:sz w:val="20"/>
          <w:szCs w:val="20"/>
        </w:rPr>
        <w:t>m.in.:pdf</w:t>
      </w:r>
      <w:proofErr w:type="spellEnd"/>
      <w:r w:rsidRPr="003D4536">
        <w:rPr>
          <w:rStyle w:val="Pogrubienie"/>
          <w:rFonts w:ascii="Times New Roman" w:hAnsi="Times New Roman" w:cs="Times New Roman"/>
          <w:b w:val="0"/>
          <w:sz w:val="20"/>
          <w:szCs w:val="20"/>
        </w:rPr>
        <w:t xml:space="preserve">. </w:t>
      </w:r>
      <w:proofErr w:type="spellStart"/>
      <w:r w:rsidRPr="003D4536">
        <w:rPr>
          <w:rStyle w:val="Pogrubienie"/>
          <w:rFonts w:ascii="Times New Roman" w:hAnsi="Times New Roman" w:cs="Times New Roman"/>
          <w:b w:val="0"/>
          <w:sz w:val="20"/>
          <w:szCs w:val="20"/>
        </w:rPr>
        <w:t>doc</w:t>
      </w:r>
      <w:proofErr w:type="spellEnd"/>
      <w:r w:rsidRPr="003D4536">
        <w:rPr>
          <w:rStyle w:val="Pogrubienie"/>
          <w:rFonts w:ascii="Times New Roman" w:hAnsi="Times New Roman" w:cs="Times New Roman"/>
          <w:b w:val="0"/>
          <w:sz w:val="20"/>
          <w:szCs w:val="20"/>
        </w:rPr>
        <w:t>, .</w:t>
      </w:r>
      <w:proofErr w:type="spellStart"/>
      <w:r w:rsidRPr="003D4536">
        <w:rPr>
          <w:rStyle w:val="Pogrubienie"/>
          <w:rFonts w:ascii="Times New Roman" w:hAnsi="Times New Roman" w:cs="Times New Roman"/>
          <w:b w:val="0"/>
          <w:sz w:val="20"/>
          <w:szCs w:val="20"/>
        </w:rPr>
        <w:t>docx</w:t>
      </w:r>
      <w:proofErr w:type="spellEnd"/>
      <w:r w:rsidRPr="003D4536">
        <w:rPr>
          <w:rStyle w:val="Pogrubienie"/>
          <w:rFonts w:ascii="Times New Roman" w:hAnsi="Times New Roman" w:cs="Times New Roman"/>
          <w:b w:val="0"/>
          <w:sz w:val="20"/>
          <w:szCs w:val="20"/>
        </w:rPr>
        <w:t xml:space="preserve">, </w:t>
      </w:r>
      <w:proofErr w:type="spellStart"/>
      <w:r w:rsidRPr="003D4536">
        <w:rPr>
          <w:rStyle w:val="Pogrubienie"/>
          <w:rFonts w:ascii="Times New Roman" w:hAnsi="Times New Roman" w:cs="Times New Roman"/>
          <w:b w:val="0"/>
          <w:sz w:val="20"/>
          <w:szCs w:val="20"/>
        </w:rPr>
        <w:t>ath</w:t>
      </w:r>
      <w:proofErr w:type="spellEnd"/>
      <w:r w:rsidRPr="003D4536">
        <w:rPr>
          <w:rStyle w:val="Pogrubienie"/>
          <w:rFonts w:ascii="Times New Roman" w:hAnsi="Times New Roman" w:cs="Times New Roman"/>
          <w:b w:val="0"/>
          <w:sz w:val="20"/>
          <w:szCs w:val="20"/>
        </w:rPr>
        <w:t>, .</w:t>
      </w:r>
      <w:proofErr w:type="spellStart"/>
      <w:r w:rsidRPr="003D4536">
        <w:rPr>
          <w:rStyle w:val="Pogrubienie"/>
          <w:rFonts w:ascii="Times New Roman" w:hAnsi="Times New Roman" w:cs="Times New Roman"/>
          <w:b w:val="0"/>
          <w:sz w:val="20"/>
          <w:szCs w:val="20"/>
        </w:rPr>
        <w:t>kst</w:t>
      </w:r>
      <w:proofErr w:type="spellEnd"/>
      <w:r w:rsidRPr="003D4536">
        <w:rPr>
          <w:rStyle w:val="Pogrubienie"/>
          <w:rFonts w:ascii="Times New Roman" w:hAnsi="Times New Roman" w:cs="Times New Roman"/>
          <w:b w:val="0"/>
          <w:sz w:val="20"/>
          <w:szCs w:val="20"/>
        </w:rPr>
        <w:t>, .zip, .</w:t>
      </w:r>
      <w:proofErr w:type="spellStart"/>
      <w:r w:rsidRPr="003D4536">
        <w:rPr>
          <w:rStyle w:val="Pogrubienie"/>
          <w:rFonts w:ascii="Times New Roman" w:hAnsi="Times New Roman" w:cs="Times New Roman"/>
          <w:b w:val="0"/>
          <w:sz w:val="20"/>
          <w:szCs w:val="20"/>
        </w:rPr>
        <w:t>rar</w:t>
      </w:r>
      <w:proofErr w:type="spellEnd"/>
      <w:r w:rsidRPr="003D4536">
        <w:rPr>
          <w:rStyle w:val="Pogrubienie"/>
          <w:rFonts w:ascii="Times New Roman" w:hAnsi="Times New Roman" w:cs="Times New Roman"/>
          <w:b w:val="0"/>
          <w:sz w:val="20"/>
          <w:szCs w:val="20"/>
        </w:rPr>
        <w:t>, przy czym zaleca się wykorzystywanie plików w formacie-pdf.</w:t>
      </w:r>
    </w:p>
    <w:p w14:paraId="0F87A2A2" w14:textId="77777777" w:rsidR="008D5687" w:rsidRPr="003D4536" w:rsidRDefault="008D5687" w:rsidP="008D5687">
      <w:pPr>
        <w:pStyle w:val="Zwykytekst"/>
        <w:numPr>
          <w:ilvl w:val="1"/>
          <w:numId w:val="12"/>
        </w:numPr>
        <w:autoSpaceDN w:val="0"/>
        <w:spacing w:after="120"/>
        <w:ind w:left="567" w:hanging="573"/>
        <w:jc w:val="both"/>
        <w:rPr>
          <w:rFonts w:ascii="Times New Roman" w:hAnsi="Times New Roman" w:cs="Times New Roman"/>
          <w:noProof/>
          <w:sz w:val="20"/>
          <w:szCs w:val="20"/>
        </w:rPr>
      </w:pPr>
      <w:r w:rsidRPr="003D4536">
        <w:rPr>
          <w:rFonts w:ascii="Times New Roman" w:hAnsi="Times New Roman" w:cs="Times New Roman"/>
          <w:noProof/>
          <w:sz w:val="20"/>
          <w:szCs w:val="20"/>
        </w:rPr>
        <w:t>Każdy Wykonawca może złożyć tylko jedną ofertę, wszelkie koszty związane z przygotowaniem oferty ponosi Wykonawca.</w:t>
      </w:r>
    </w:p>
    <w:p w14:paraId="6176E1D0" w14:textId="77777777" w:rsidR="008D5687" w:rsidRPr="003D4536" w:rsidRDefault="008D5687" w:rsidP="008D5687">
      <w:pPr>
        <w:pStyle w:val="Akapitzlist"/>
        <w:widowControl w:val="0"/>
        <w:numPr>
          <w:ilvl w:val="1"/>
          <w:numId w:val="12"/>
        </w:numPr>
        <w:tabs>
          <w:tab w:val="left" w:pos="567"/>
        </w:tabs>
        <w:autoSpaceDE w:val="0"/>
        <w:spacing w:after="120"/>
        <w:ind w:left="567" w:hanging="567"/>
        <w:contextualSpacing w:val="0"/>
        <w:jc w:val="both"/>
        <w:rPr>
          <w:color w:val="000000"/>
          <w:sz w:val="20"/>
          <w:szCs w:val="20"/>
        </w:rPr>
      </w:pPr>
      <w:r w:rsidRPr="003D4536">
        <w:rPr>
          <w:sz w:val="20"/>
          <w:szCs w:val="20"/>
        </w:rPr>
        <w:t>Oferta</w:t>
      </w:r>
      <w:r w:rsidRPr="003D4536">
        <w:rPr>
          <w:color w:val="000000"/>
          <w:sz w:val="20"/>
          <w:szCs w:val="20"/>
        </w:rPr>
        <w:t xml:space="preserve"> powinna być podpisana przez osobę upoważnioną do reprezentowania Wykonawcy zgodnie z formą reprezentacji Wykonawcy określoną w rejestrze lub w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28C1D4E9" w14:textId="77777777" w:rsidR="008D5687" w:rsidRPr="003D4536" w:rsidRDefault="008D5687" w:rsidP="008D5687">
      <w:pPr>
        <w:pStyle w:val="Akapitzlist"/>
        <w:widowControl w:val="0"/>
        <w:numPr>
          <w:ilvl w:val="1"/>
          <w:numId w:val="12"/>
        </w:numPr>
        <w:tabs>
          <w:tab w:val="left" w:pos="567"/>
        </w:tabs>
        <w:autoSpaceDE w:val="0"/>
        <w:spacing w:after="120"/>
        <w:ind w:left="567" w:hanging="567"/>
        <w:contextualSpacing w:val="0"/>
        <w:jc w:val="both"/>
        <w:rPr>
          <w:color w:val="000000"/>
          <w:sz w:val="20"/>
          <w:szCs w:val="20"/>
        </w:rPr>
      </w:pPr>
      <w:r w:rsidRPr="003D4536">
        <w:rPr>
          <w:color w:val="000000"/>
          <w:sz w:val="20"/>
          <w:szCs w:val="20"/>
        </w:rPr>
        <w:t>Podmiotowe środki dowodowe lub inne dokumenty, w tym dokumenty potwierdzające umocowanie do reprezentowania, sporządzone w języku obcym przekazuje się wraz z tłumaczeniem na język polski.</w:t>
      </w:r>
    </w:p>
    <w:p w14:paraId="2F11BB26" w14:textId="77777777" w:rsidR="008D5687" w:rsidRPr="003D4536" w:rsidRDefault="008D5687" w:rsidP="008D5687">
      <w:pPr>
        <w:pStyle w:val="Akapitzlist"/>
        <w:widowControl w:val="0"/>
        <w:numPr>
          <w:ilvl w:val="0"/>
          <w:numId w:val="12"/>
        </w:numPr>
        <w:autoSpaceDE w:val="0"/>
        <w:spacing w:after="120"/>
        <w:ind w:left="426" w:hanging="426"/>
        <w:contextualSpacing w:val="0"/>
        <w:jc w:val="both"/>
        <w:rPr>
          <w:b/>
          <w:bCs/>
        </w:rPr>
      </w:pPr>
      <w:r w:rsidRPr="003D4536">
        <w:rPr>
          <w:b/>
          <w:bCs/>
        </w:rPr>
        <w:t>Miejsce oraz termin składania ofert.</w:t>
      </w:r>
    </w:p>
    <w:p w14:paraId="564565BD" w14:textId="65403B58" w:rsidR="008D5687" w:rsidRPr="003D4536" w:rsidRDefault="008D5687" w:rsidP="008D5687">
      <w:pPr>
        <w:pStyle w:val="Akapitzlist"/>
        <w:widowControl w:val="0"/>
        <w:numPr>
          <w:ilvl w:val="1"/>
          <w:numId w:val="12"/>
        </w:numPr>
        <w:autoSpaceDE w:val="0"/>
        <w:spacing w:after="120"/>
        <w:ind w:left="425" w:hanging="425"/>
        <w:contextualSpacing w:val="0"/>
        <w:jc w:val="both"/>
        <w:rPr>
          <w:b/>
          <w:noProof/>
          <w:sz w:val="20"/>
          <w:szCs w:val="20"/>
          <w:u w:val="single"/>
        </w:rPr>
      </w:pPr>
      <w:r w:rsidRPr="003D4536">
        <w:rPr>
          <w:sz w:val="20"/>
          <w:szCs w:val="20"/>
        </w:rPr>
        <w:t xml:space="preserve">Ofertę należy złożyć </w:t>
      </w:r>
      <w:r w:rsidRPr="003D4536">
        <w:rPr>
          <w:b/>
          <w:sz w:val="20"/>
          <w:szCs w:val="20"/>
          <w:u w:val="single"/>
        </w:rPr>
        <w:t xml:space="preserve">do dnia </w:t>
      </w:r>
      <w:r w:rsidR="00D1368A">
        <w:rPr>
          <w:b/>
          <w:sz w:val="20"/>
          <w:szCs w:val="20"/>
          <w:u w:val="single"/>
        </w:rPr>
        <w:t>03</w:t>
      </w:r>
      <w:r w:rsidR="00F9596D">
        <w:rPr>
          <w:b/>
          <w:sz w:val="20"/>
          <w:szCs w:val="20"/>
          <w:u w:val="single"/>
        </w:rPr>
        <w:t>.1</w:t>
      </w:r>
      <w:r w:rsidR="00D1368A">
        <w:rPr>
          <w:b/>
          <w:sz w:val="20"/>
          <w:szCs w:val="20"/>
          <w:u w:val="single"/>
        </w:rPr>
        <w:t>1</w:t>
      </w:r>
      <w:r>
        <w:rPr>
          <w:b/>
          <w:sz w:val="20"/>
          <w:szCs w:val="20"/>
          <w:u w:val="single"/>
        </w:rPr>
        <w:t>.</w:t>
      </w:r>
      <w:r w:rsidRPr="00C0520C">
        <w:rPr>
          <w:b/>
          <w:sz w:val="20"/>
          <w:szCs w:val="20"/>
          <w:u w:val="single"/>
        </w:rPr>
        <w:t>202</w:t>
      </w:r>
      <w:r w:rsidR="004956D1">
        <w:rPr>
          <w:b/>
          <w:sz w:val="20"/>
          <w:szCs w:val="20"/>
          <w:u w:val="single"/>
        </w:rPr>
        <w:t>5</w:t>
      </w:r>
      <w:r w:rsidRPr="003D4536">
        <w:rPr>
          <w:b/>
          <w:sz w:val="20"/>
          <w:szCs w:val="20"/>
          <w:u w:val="single"/>
        </w:rPr>
        <w:t xml:space="preserve"> r. do godziny 10:00</w:t>
      </w:r>
      <w:r w:rsidRPr="003D4536">
        <w:rPr>
          <w:b/>
          <w:sz w:val="20"/>
          <w:szCs w:val="20"/>
        </w:rPr>
        <w:t xml:space="preserve">, </w:t>
      </w:r>
      <w:r w:rsidRPr="003D4536">
        <w:rPr>
          <w:sz w:val="20"/>
          <w:szCs w:val="20"/>
        </w:rPr>
        <w:t xml:space="preserve"> pod rygorem nie rozpatrzenia oferty wniesionej po tym terminie bez względu na przyczyny opóźnienia. </w:t>
      </w:r>
      <w:r w:rsidRPr="003D4536">
        <w:rPr>
          <w:rFonts w:eastAsia="Calibri"/>
          <w:b/>
          <w:bCs/>
          <w:noProof/>
          <w:sz w:val="20"/>
          <w:szCs w:val="20"/>
          <w:u w:val="single"/>
        </w:rPr>
        <w:t xml:space="preserve">Oferta złożona przez Wykonawcę powinna zostać złożona </w:t>
      </w:r>
      <w:r w:rsidRPr="003D4536">
        <w:rPr>
          <w:b/>
          <w:color w:val="000000"/>
          <w:sz w:val="20"/>
          <w:szCs w:val="20"/>
          <w:u w:val="single"/>
        </w:rPr>
        <w:t>za pośrednictwem zakładki „Oferty/wnioski”, widocznej w podglądzie postępowania po zalogowaniu się na konto Wykonawcy na platformie e-zamówienia</w:t>
      </w:r>
      <w:r w:rsidRPr="003D4536">
        <w:rPr>
          <w:b/>
          <w:noProof/>
          <w:sz w:val="20"/>
          <w:szCs w:val="20"/>
          <w:u w:val="single"/>
        </w:rPr>
        <w:t xml:space="preserve">. </w:t>
      </w:r>
    </w:p>
    <w:p w14:paraId="3F5CE1B2"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noProof/>
          <w:sz w:val="20"/>
          <w:szCs w:val="20"/>
        </w:rPr>
      </w:pPr>
      <w:r w:rsidRPr="003D4536">
        <w:rPr>
          <w:rFonts w:eastAsia="Calibri"/>
          <w:noProof/>
          <w:sz w:val="20"/>
          <w:szCs w:val="20"/>
        </w:rPr>
        <w:t xml:space="preserve">Oferta powinna być sporządzona w języku polskim, w formie pisemnej z zachowaniem postaci elektronicznej w formacie danych zgodnym z Rozporządzeniem Rady Ministrów z dnia 12 kwietnia 2012 r. w sprawie Krajowych Ram Interoperacyjności, minimalnych wymagań dla rejestrów publicznych i wymiany informacji w postaci elektronicznej oraz minimalnych wymagań dla systemów teleinformatycznych (tj. Dz. U. z 2017 r. poz. 2247) i sporządzona </w:t>
      </w:r>
      <w:r w:rsidRPr="003D4536">
        <w:rPr>
          <w:noProof/>
          <w:sz w:val="20"/>
          <w:szCs w:val="20"/>
        </w:rPr>
        <w:t>w formie elektronicznej lub w postaci elektronicznej opatrzonej podpisem zaufanym lub podpisem osobistym.</w:t>
      </w:r>
    </w:p>
    <w:p w14:paraId="694B41ED" w14:textId="695F58C7" w:rsidR="008D5687" w:rsidRPr="003D4536" w:rsidRDefault="008D5687" w:rsidP="008D5687">
      <w:pPr>
        <w:pStyle w:val="Akapitzlist"/>
        <w:widowControl w:val="0"/>
        <w:numPr>
          <w:ilvl w:val="1"/>
          <w:numId w:val="12"/>
        </w:numPr>
        <w:autoSpaceDE w:val="0"/>
        <w:spacing w:after="120"/>
        <w:ind w:left="425" w:hanging="425"/>
        <w:contextualSpacing w:val="0"/>
        <w:jc w:val="both"/>
        <w:rPr>
          <w:rFonts w:eastAsia="Calibri"/>
          <w:b/>
          <w:noProof/>
          <w:sz w:val="20"/>
          <w:szCs w:val="20"/>
        </w:rPr>
      </w:pPr>
      <w:r w:rsidRPr="003D4536">
        <w:rPr>
          <w:rFonts w:eastAsia="Calibri"/>
          <w:noProof/>
          <w:sz w:val="20"/>
          <w:szCs w:val="20"/>
        </w:rPr>
        <w:t>Do oferty należy dołączyć w postaci elektronicznej, a następnie wraz z plikami stanowiącymi ofertę skompresować do jednego pliku archiwum (np. ZIP), dokumenty, o których mowa w</w:t>
      </w:r>
      <w:r w:rsidRPr="003D4536">
        <w:rPr>
          <w:rFonts w:eastAsia="Calibri"/>
          <w:b/>
          <w:noProof/>
          <w:sz w:val="20"/>
          <w:szCs w:val="20"/>
        </w:rPr>
        <w:t xml:space="preserve"> </w:t>
      </w:r>
      <w:r w:rsidRPr="003D4536">
        <w:rPr>
          <w:rFonts w:eastAsia="Calibri"/>
          <w:noProof/>
          <w:sz w:val="20"/>
          <w:szCs w:val="20"/>
        </w:rPr>
        <w:t>rozdziale</w:t>
      </w:r>
      <w:r w:rsidRPr="003D4536">
        <w:rPr>
          <w:rFonts w:eastAsia="Calibri"/>
          <w:b/>
          <w:noProof/>
          <w:sz w:val="20"/>
          <w:szCs w:val="20"/>
        </w:rPr>
        <w:t xml:space="preserve"> I pkt </w:t>
      </w:r>
      <w:r w:rsidR="004956D1">
        <w:rPr>
          <w:rFonts w:eastAsia="Calibri"/>
          <w:b/>
          <w:noProof/>
          <w:sz w:val="20"/>
          <w:szCs w:val="20"/>
        </w:rPr>
        <w:t>10</w:t>
      </w:r>
    </w:p>
    <w:p w14:paraId="072D2041" w14:textId="77777777" w:rsidR="008D5687" w:rsidRPr="003D4536" w:rsidRDefault="008D5687" w:rsidP="008D5687">
      <w:pPr>
        <w:contextualSpacing/>
        <w:rPr>
          <w:rFonts w:eastAsia="SimSun"/>
          <w:bCs/>
          <w:sz w:val="20"/>
          <w:szCs w:val="20"/>
        </w:rPr>
      </w:pPr>
    </w:p>
    <w:p w14:paraId="693B1A74" w14:textId="77777777" w:rsidR="008D5687" w:rsidRPr="003D4536" w:rsidRDefault="008D5687" w:rsidP="008D5687">
      <w:pPr>
        <w:contextualSpacing/>
        <w:rPr>
          <w:rFonts w:eastAsia="SimSun"/>
          <w:b/>
          <w:i/>
          <w:sz w:val="20"/>
          <w:szCs w:val="20"/>
        </w:rPr>
      </w:pPr>
      <w:r w:rsidRPr="003D4536">
        <w:rPr>
          <w:rFonts w:eastAsia="SimSun"/>
          <w:b/>
          <w:bCs/>
          <w:i/>
          <w:sz w:val="20"/>
          <w:szCs w:val="20"/>
        </w:rPr>
        <w:t>UWAGA:</w:t>
      </w:r>
    </w:p>
    <w:p w14:paraId="1B72C0DD" w14:textId="77777777" w:rsidR="008D5687" w:rsidRPr="003D4536" w:rsidRDefault="008D5687" w:rsidP="008D5687">
      <w:pPr>
        <w:tabs>
          <w:tab w:val="left" w:pos="426"/>
        </w:tabs>
        <w:ind w:left="142"/>
        <w:contextualSpacing/>
        <w:rPr>
          <w:rFonts w:eastAsia="SimSun"/>
          <w:bCs/>
          <w:i/>
          <w:sz w:val="20"/>
          <w:szCs w:val="20"/>
        </w:rPr>
      </w:pPr>
      <w:r w:rsidRPr="003D4536">
        <w:rPr>
          <w:rFonts w:eastAsia="SimSun"/>
          <w:bCs/>
          <w:i/>
          <w:sz w:val="20"/>
          <w:szCs w:val="20"/>
        </w:rPr>
        <w:t>a)</w:t>
      </w:r>
      <w:r w:rsidRPr="003D4536">
        <w:rPr>
          <w:rFonts w:eastAsia="SimSun"/>
          <w:bCs/>
          <w:i/>
          <w:sz w:val="20"/>
          <w:szCs w:val="20"/>
        </w:rPr>
        <w:tab/>
        <w:t xml:space="preserve"> Wszystkie dokumenty muszą być sporządzone w formie elektronicznej lub w postaci elektronicznej opatrzonej podpisem zaufanym lub podpisem osobistym.</w:t>
      </w:r>
    </w:p>
    <w:p w14:paraId="1C5DA745" w14:textId="77777777" w:rsidR="008D5687" w:rsidRPr="003D4536" w:rsidRDefault="008D5687" w:rsidP="008D5687">
      <w:pPr>
        <w:ind w:left="142"/>
        <w:contextualSpacing/>
        <w:rPr>
          <w:rFonts w:eastAsia="SimSun"/>
          <w:bCs/>
          <w:i/>
          <w:sz w:val="20"/>
          <w:szCs w:val="20"/>
        </w:rPr>
      </w:pPr>
      <w:r w:rsidRPr="003D4536">
        <w:rPr>
          <w:rFonts w:eastAsia="SimSun"/>
          <w:bCs/>
          <w:i/>
          <w:sz w:val="20"/>
          <w:szCs w:val="20"/>
        </w:rPr>
        <w:t xml:space="preserve">W przypadku przekazywania przez Wykonawcę dokumentu elektronicznego w formacie poddającym dane kompresji, sporządzenie pliku zawierającego skompresowane dane w formie elektronicznej lub w postaci elektronicznej opatrzonej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przez podwykonawcę. </w:t>
      </w:r>
    </w:p>
    <w:p w14:paraId="4FE6B265" w14:textId="77777777" w:rsidR="008D5687" w:rsidRDefault="008D5687" w:rsidP="008D5687">
      <w:pPr>
        <w:keepNext/>
        <w:tabs>
          <w:tab w:val="left" w:pos="426"/>
        </w:tabs>
        <w:ind w:left="142"/>
        <w:contextualSpacing/>
        <w:outlineLvl w:val="0"/>
        <w:rPr>
          <w:i/>
          <w:kern w:val="32"/>
          <w:sz w:val="20"/>
          <w:szCs w:val="20"/>
        </w:rPr>
      </w:pPr>
      <w:r w:rsidRPr="003D4536">
        <w:rPr>
          <w:i/>
          <w:kern w:val="32"/>
          <w:sz w:val="20"/>
          <w:szCs w:val="20"/>
        </w:rPr>
        <w:lastRenderedPageBreak/>
        <w:t>b)</w:t>
      </w:r>
      <w:r w:rsidRPr="003D4536">
        <w:rPr>
          <w:i/>
          <w:kern w:val="32"/>
          <w:sz w:val="20"/>
          <w:szCs w:val="20"/>
        </w:rPr>
        <w:tab/>
        <w:t>Elektroniczna kopia dokumentu to skan oświadczenia lub dokumentu papierowego, a następnie potwierdzenie go za zgodność z oryginałem w formie elektronicznej lub w postaci elektronicznej opatrzonej podpisem zaufanym lub podpisem osobistym.</w:t>
      </w:r>
    </w:p>
    <w:p w14:paraId="1C88DD7E" w14:textId="77777777" w:rsidR="004956D1" w:rsidRDefault="004956D1" w:rsidP="008D5687">
      <w:pPr>
        <w:keepNext/>
        <w:tabs>
          <w:tab w:val="left" w:pos="426"/>
        </w:tabs>
        <w:ind w:left="142"/>
        <w:contextualSpacing/>
        <w:outlineLvl w:val="0"/>
        <w:rPr>
          <w:i/>
          <w:kern w:val="32"/>
          <w:sz w:val="20"/>
          <w:szCs w:val="20"/>
        </w:rPr>
      </w:pPr>
    </w:p>
    <w:p w14:paraId="20BC879E" w14:textId="77777777" w:rsidR="000F4401" w:rsidRPr="003D4536" w:rsidRDefault="000F4401" w:rsidP="008D5687">
      <w:pPr>
        <w:keepNext/>
        <w:tabs>
          <w:tab w:val="left" w:pos="426"/>
        </w:tabs>
        <w:ind w:left="142"/>
        <w:contextualSpacing/>
        <w:outlineLvl w:val="0"/>
        <w:rPr>
          <w:i/>
          <w:kern w:val="32"/>
          <w:sz w:val="20"/>
          <w:szCs w:val="20"/>
        </w:rPr>
      </w:pPr>
    </w:p>
    <w:p w14:paraId="6056AC99" w14:textId="77777777" w:rsidR="008D5687" w:rsidRPr="003D4536" w:rsidRDefault="008D5687" w:rsidP="008D5687">
      <w:pPr>
        <w:pStyle w:val="Akapitzlist"/>
        <w:widowControl w:val="0"/>
        <w:numPr>
          <w:ilvl w:val="0"/>
          <w:numId w:val="12"/>
        </w:numPr>
        <w:autoSpaceDE w:val="0"/>
        <w:spacing w:after="120"/>
        <w:ind w:left="425" w:hanging="425"/>
        <w:contextualSpacing w:val="0"/>
        <w:jc w:val="both"/>
        <w:rPr>
          <w:b/>
          <w:bCs/>
        </w:rPr>
      </w:pPr>
      <w:r w:rsidRPr="003D4536">
        <w:rPr>
          <w:b/>
          <w:bCs/>
        </w:rPr>
        <w:t>Otwarcie ofert.</w:t>
      </w:r>
    </w:p>
    <w:p w14:paraId="78285699" w14:textId="06DA0D61" w:rsidR="008D5687" w:rsidRPr="003D4536" w:rsidRDefault="008D5687" w:rsidP="008D5687">
      <w:pPr>
        <w:pStyle w:val="Akapitzlist"/>
        <w:widowControl w:val="0"/>
        <w:numPr>
          <w:ilvl w:val="1"/>
          <w:numId w:val="12"/>
        </w:numPr>
        <w:autoSpaceDE w:val="0"/>
        <w:spacing w:after="120"/>
        <w:ind w:left="425" w:hanging="425"/>
        <w:contextualSpacing w:val="0"/>
        <w:jc w:val="both"/>
        <w:rPr>
          <w:sz w:val="20"/>
          <w:szCs w:val="20"/>
          <w:shd w:val="clear" w:color="auto" w:fill="FFFFFF"/>
        </w:rPr>
      </w:pPr>
      <w:r w:rsidRPr="003D4536">
        <w:rPr>
          <w:sz w:val="20"/>
          <w:szCs w:val="20"/>
        </w:rPr>
        <w:t xml:space="preserve">Otwarcie ofert następuje niezwłocznie po upływie terminu składania ofert tj. </w:t>
      </w:r>
      <w:r w:rsidRPr="003D4536">
        <w:rPr>
          <w:b/>
          <w:sz w:val="20"/>
          <w:szCs w:val="20"/>
          <w:u w:val="single"/>
        </w:rPr>
        <w:t xml:space="preserve">w dniu </w:t>
      </w:r>
      <w:r w:rsidR="00D1368A">
        <w:rPr>
          <w:b/>
          <w:sz w:val="20"/>
          <w:szCs w:val="20"/>
          <w:u w:val="single"/>
        </w:rPr>
        <w:t>03</w:t>
      </w:r>
      <w:r>
        <w:rPr>
          <w:b/>
          <w:sz w:val="20"/>
          <w:szCs w:val="20"/>
          <w:u w:val="single"/>
        </w:rPr>
        <w:t>.</w:t>
      </w:r>
      <w:r w:rsidR="00D1368A">
        <w:rPr>
          <w:b/>
          <w:sz w:val="20"/>
          <w:szCs w:val="20"/>
          <w:u w:val="single"/>
        </w:rPr>
        <w:t>11</w:t>
      </w:r>
      <w:r>
        <w:rPr>
          <w:b/>
          <w:sz w:val="20"/>
          <w:szCs w:val="20"/>
          <w:u w:val="single"/>
        </w:rPr>
        <w:t>.</w:t>
      </w:r>
      <w:r w:rsidRPr="00C0520C">
        <w:rPr>
          <w:b/>
          <w:sz w:val="20"/>
          <w:szCs w:val="20"/>
          <w:u w:val="single"/>
        </w:rPr>
        <w:t>202</w:t>
      </w:r>
      <w:r w:rsidR="004956D1">
        <w:rPr>
          <w:b/>
          <w:sz w:val="20"/>
          <w:szCs w:val="20"/>
          <w:u w:val="single"/>
        </w:rPr>
        <w:t>5</w:t>
      </w:r>
      <w:r w:rsidRPr="003D4536">
        <w:rPr>
          <w:b/>
          <w:sz w:val="20"/>
          <w:szCs w:val="20"/>
          <w:u w:val="single"/>
        </w:rPr>
        <w:t xml:space="preserve"> r., o godzinie 10:30</w:t>
      </w:r>
      <w:r w:rsidRPr="003D4536">
        <w:rPr>
          <w:sz w:val="20"/>
          <w:szCs w:val="20"/>
          <w:u w:val="single"/>
        </w:rPr>
        <w:t>,</w:t>
      </w:r>
      <w:r w:rsidRPr="003D4536">
        <w:rPr>
          <w:sz w:val="20"/>
          <w:szCs w:val="20"/>
        </w:rPr>
        <w:t xml:space="preserve"> nie później niż następnego dnia po dniu, w którym upłynął termin składania ofert, </w:t>
      </w:r>
      <w:r w:rsidRPr="003D4536">
        <w:rPr>
          <w:sz w:val="20"/>
          <w:szCs w:val="20"/>
        </w:rPr>
        <w:br/>
        <w:t xml:space="preserve">z zastrzeżeniem art. 222 ust. 2 ustawy </w:t>
      </w:r>
      <w:proofErr w:type="spellStart"/>
      <w:r w:rsidRPr="003D4536">
        <w:rPr>
          <w:sz w:val="20"/>
          <w:szCs w:val="20"/>
        </w:rPr>
        <w:t>Pzp</w:t>
      </w:r>
      <w:proofErr w:type="spellEnd"/>
      <w:r w:rsidRPr="003D4536">
        <w:rPr>
          <w:sz w:val="20"/>
          <w:szCs w:val="20"/>
        </w:rPr>
        <w:t>.</w:t>
      </w:r>
    </w:p>
    <w:p w14:paraId="3E8F36CD"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color w:val="000000"/>
          <w:sz w:val="20"/>
          <w:szCs w:val="20"/>
        </w:rPr>
      </w:pPr>
      <w:r w:rsidRPr="003D4536">
        <w:rPr>
          <w:color w:val="000000"/>
          <w:sz w:val="20"/>
          <w:szCs w:val="20"/>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17361CD5"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color w:val="000000"/>
          <w:sz w:val="20"/>
          <w:szCs w:val="20"/>
        </w:rPr>
      </w:pPr>
      <w:r w:rsidRPr="003D4536">
        <w:rPr>
          <w:color w:val="000000"/>
          <w:sz w:val="20"/>
          <w:szCs w:val="20"/>
        </w:rPr>
        <w:t xml:space="preserve">Zamawiający poinformuje o zmianie terminu otwarcia ofert na stronie internetowej prowadzonego postępowania. </w:t>
      </w:r>
    </w:p>
    <w:p w14:paraId="11FCE05D"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color w:val="000000"/>
          <w:sz w:val="20"/>
          <w:szCs w:val="20"/>
          <w:u w:val="single"/>
        </w:rPr>
      </w:pPr>
      <w:r w:rsidRPr="003D4536">
        <w:rPr>
          <w:color w:val="000000"/>
          <w:sz w:val="20"/>
          <w:szCs w:val="20"/>
          <w:u w:val="single"/>
        </w:rPr>
        <w:t xml:space="preserve">Otwarcie ofert odbędzie się bez udziału wykonawców. </w:t>
      </w:r>
    </w:p>
    <w:p w14:paraId="2D38001E" w14:textId="77777777" w:rsidR="008D5687" w:rsidRPr="003D4536" w:rsidRDefault="008D5687" w:rsidP="008D5687">
      <w:pPr>
        <w:pStyle w:val="Akapitzlist"/>
        <w:widowControl w:val="0"/>
        <w:numPr>
          <w:ilvl w:val="1"/>
          <w:numId w:val="12"/>
        </w:numPr>
        <w:autoSpaceDE w:val="0"/>
        <w:spacing w:after="120"/>
        <w:ind w:left="425" w:hanging="425"/>
        <w:contextualSpacing w:val="0"/>
        <w:jc w:val="both"/>
        <w:rPr>
          <w:sz w:val="20"/>
          <w:szCs w:val="20"/>
          <w:shd w:val="clear" w:color="auto" w:fill="FFFFFF"/>
        </w:rPr>
      </w:pPr>
      <w:r w:rsidRPr="003D4536">
        <w:rPr>
          <w:sz w:val="20"/>
          <w:szCs w:val="20"/>
          <w:shd w:val="clear" w:color="auto" w:fill="FFFFFF"/>
        </w:rPr>
        <w:t>Zamawiający, najpóźniej przed otwarciem ofert, udostępnia na stronie internetowej prowadzonego postępowania informację o kwocie, jaką zamierza przeznaczyć na sfinansowanie zamówienia.</w:t>
      </w:r>
    </w:p>
    <w:p w14:paraId="58693871" w14:textId="77777777" w:rsidR="008D5687" w:rsidRPr="003D4536" w:rsidRDefault="008D5687" w:rsidP="008D5687">
      <w:pPr>
        <w:pStyle w:val="Akapitzlist"/>
        <w:widowControl w:val="0"/>
        <w:numPr>
          <w:ilvl w:val="1"/>
          <w:numId w:val="12"/>
        </w:numPr>
        <w:autoSpaceDE w:val="0"/>
        <w:spacing w:after="120"/>
        <w:ind w:left="426" w:hanging="426"/>
        <w:jc w:val="both"/>
        <w:rPr>
          <w:sz w:val="20"/>
          <w:szCs w:val="20"/>
        </w:rPr>
      </w:pPr>
      <w:r w:rsidRPr="003D4536">
        <w:rPr>
          <w:sz w:val="20"/>
          <w:szCs w:val="20"/>
          <w:shd w:val="clear" w:color="auto" w:fill="FFFFFF"/>
        </w:rPr>
        <w:t xml:space="preserve">Zamawiający, niezwłocznie po otwarciu ofert, udostępnia na stronie internetowej prowadzonego postępowania informacje o: </w:t>
      </w:r>
      <w:r w:rsidRPr="003D4536">
        <w:rPr>
          <w:sz w:val="20"/>
          <w:szCs w:val="20"/>
        </w:rPr>
        <w:t>nazwach albo imionach i nazwiskach oraz siedzibach lub miejscach prowadzonej działalności gospodarczej albo miejscach zamieszkania wykonawców, których oferty zostały otwarte oraz cenach lub kosztach zawartych w ofertach.</w:t>
      </w:r>
    </w:p>
    <w:p w14:paraId="57A73412" w14:textId="77777777" w:rsidR="008D5687" w:rsidRDefault="008D5687" w:rsidP="008D5687">
      <w:pPr>
        <w:pStyle w:val="Akapitzlist"/>
        <w:widowControl w:val="0"/>
        <w:autoSpaceDE w:val="0"/>
        <w:ind w:left="426"/>
        <w:rPr>
          <w:sz w:val="20"/>
          <w:szCs w:val="20"/>
        </w:rPr>
      </w:pPr>
    </w:p>
    <w:p w14:paraId="25593496" w14:textId="77777777" w:rsidR="00367627" w:rsidRPr="00BC0142" w:rsidRDefault="00367627" w:rsidP="00367627">
      <w:pPr>
        <w:spacing w:after="120"/>
        <w:jc w:val="both"/>
        <w:rPr>
          <w:b/>
          <w:bCs/>
        </w:rPr>
      </w:pPr>
      <w:r>
        <w:rPr>
          <w:b/>
          <w:bCs/>
        </w:rPr>
        <w:t xml:space="preserve">5. </w:t>
      </w:r>
      <w:r w:rsidRPr="00BC0142">
        <w:rPr>
          <w:b/>
          <w:bCs/>
        </w:rPr>
        <w:t xml:space="preserve">Termin związania złożoną ofertą. </w:t>
      </w:r>
    </w:p>
    <w:p w14:paraId="6A431903" w14:textId="5563A268" w:rsidR="00367627" w:rsidRDefault="00367627" w:rsidP="00367627">
      <w:pPr>
        <w:jc w:val="both"/>
        <w:rPr>
          <w:sz w:val="20"/>
          <w:szCs w:val="20"/>
        </w:rPr>
      </w:pPr>
      <w:r w:rsidRPr="00367627">
        <w:rPr>
          <w:b/>
          <w:bCs/>
          <w:sz w:val="20"/>
          <w:szCs w:val="20"/>
        </w:rPr>
        <w:t>5.1.</w:t>
      </w:r>
      <w:r>
        <w:rPr>
          <w:sz w:val="20"/>
          <w:szCs w:val="20"/>
        </w:rPr>
        <w:t xml:space="preserve"> </w:t>
      </w:r>
      <w:r w:rsidRPr="00BC0142">
        <w:rPr>
          <w:sz w:val="20"/>
          <w:szCs w:val="20"/>
        </w:rPr>
        <w:t xml:space="preserve">Wykonawca jest związany ofertą przez </w:t>
      </w:r>
      <w:r w:rsidRPr="00BC0142">
        <w:rPr>
          <w:b/>
          <w:bCs/>
          <w:sz w:val="20"/>
          <w:szCs w:val="20"/>
        </w:rPr>
        <w:t xml:space="preserve">okres 30 dni, tj. do dnia </w:t>
      </w:r>
      <w:r w:rsidR="00D1368A">
        <w:rPr>
          <w:b/>
          <w:bCs/>
          <w:sz w:val="20"/>
          <w:szCs w:val="20"/>
        </w:rPr>
        <w:t>02</w:t>
      </w:r>
      <w:r w:rsidRPr="00BC0142">
        <w:rPr>
          <w:b/>
          <w:bCs/>
          <w:sz w:val="20"/>
          <w:szCs w:val="20"/>
        </w:rPr>
        <w:t>.</w:t>
      </w:r>
      <w:r>
        <w:rPr>
          <w:b/>
          <w:bCs/>
          <w:sz w:val="20"/>
          <w:szCs w:val="20"/>
        </w:rPr>
        <w:t>1</w:t>
      </w:r>
      <w:r w:rsidR="00D1368A">
        <w:rPr>
          <w:b/>
          <w:bCs/>
          <w:sz w:val="20"/>
          <w:szCs w:val="20"/>
        </w:rPr>
        <w:t>2</w:t>
      </w:r>
      <w:r w:rsidRPr="00BC0142">
        <w:rPr>
          <w:b/>
          <w:bCs/>
          <w:sz w:val="20"/>
          <w:szCs w:val="20"/>
        </w:rPr>
        <w:t>.202</w:t>
      </w:r>
      <w:r>
        <w:rPr>
          <w:b/>
          <w:bCs/>
          <w:sz w:val="20"/>
          <w:szCs w:val="20"/>
        </w:rPr>
        <w:t>5</w:t>
      </w:r>
      <w:r w:rsidRPr="00BC0142">
        <w:rPr>
          <w:b/>
          <w:bCs/>
          <w:sz w:val="20"/>
          <w:szCs w:val="20"/>
        </w:rPr>
        <w:t xml:space="preserve"> r., </w:t>
      </w:r>
      <w:r w:rsidRPr="00BC0142">
        <w:rPr>
          <w:sz w:val="20"/>
          <w:szCs w:val="20"/>
        </w:rPr>
        <w:t xml:space="preserve">przy czym pierwszym dniem terminu związania ofertą jest dzień, w którym upływa termin składania ofert (art. 307 ust. 1 ustawy </w:t>
      </w:r>
      <w:proofErr w:type="spellStart"/>
      <w:r w:rsidRPr="00BC0142">
        <w:rPr>
          <w:sz w:val="20"/>
          <w:szCs w:val="20"/>
        </w:rPr>
        <w:t>Pzp</w:t>
      </w:r>
      <w:proofErr w:type="spellEnd"/>
      <w:r w:rsidRPr="00BC0142">
        <w:rPr>
          <w:sz w:val="20"/>
          <w:szCs w:val="20"/>
        </w:rPr>
        <w:t>).</w:t>
      </w:r>
    </w:p>
    <w:p w14:paraId="2B23739D" w14:textId="77777777" w:rsidR="00367627" w:rsidRPr="00BC0142" w:rsidRDefault="00367627" w:rsidP="00367627">
      <w:pPr>
        <w:jc w:val="both"/>
        <w:rPr>
          <w:sz w:val="20"/>
          <w:szCs w:val="20"/>
        </w:rPr>
      </w:pPr>
      <w:r w:rsidRPr="00367627">
        <w:rPr>
          <w:b/>
          <w:bCs/>
          <w:sz w:val="20"/>
          <w:szCs w:val="20"/>
        </w:rPr>
        <w:t>5.2.</w:t>
      </w:r>
      <w:r>
        <w:rPr>
          <w:sz w:val="20"/>
          <w:szCs w:val="20"/>
        </w:rPr>
        <w:t xml:space="preserve"> </w:t>
      </w:r>
      <w:r w:rsidRPr="00BC0142">
        <w:rPr>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47B43B63" w14:textId="77777777" w:rsidR="00367627" w:rsidRPr="00367627" w:rsidRDefault="00367627" w:rsidP="00367627">
      <w:pPr>
        <w:widowControl w:val="0"/>
        <w:autoSpaceDE w:val="0"/>
        <w:rPr>
          <w:sz w:val="20"/>
          <w:szCs w:val="20"/>
        </w:rPr>
      </w:pPr>
    </w:p>
    <w:p w14:paraId="647A5B8A" w14:textId="77777777" w:rsidR="00367627" w:rsidRPr="002E79DC" w:rsidRDefault="00367627" w:rsidP="002E79DC">
      <w:pPr>
        <w:widowControl w:val="0"/>
        <w:autoSpaceDE w:val="0"/>
        <w:rPr>
          <w:sz w:val="20"/>
          <w:szCs w:val="20"/>
        </w:rPr>
      </w:pPr>
    </w:p>
    <w:p w14:paraId="44857B65" w14:textId="7D4745E1" w:rsidR="008D5687" w:rsidRPr="003D4536" w:rsidRDefault="00367627" w:rsidP="00367627">
      <w:pPr>
        <w:widowControl w:val="0"/>
        <w:autoSpaceDE w:val="0"/>
        <w:spacing w:after="120"/>
        <w:jc w:val="both"/>
      </w:pPr>
      <w:r>
        <w:rPr>
          <w:b/>
          <w:bCs/>
          <w:color w:val="000000"/>
        </w:rPr>
        <w:t xml:space="preserve">6. </w:t>
      </w:r>
      <w:r w:rsidR="008D5687" w:rsidRPr="00367627">
        <w:rPr>
          <w:b/>
          <w:bCs/>
          <w:color w:val="000000"/>
        </w:rPr>
        <w:t>Opis sposobu obliczenia ceny oferty.</w:t>
      </w:r>
    </w:p>
    <w:p w14:paraId="4FDB97E6" w14:textId="4445B040" w:rsidR="008D5687" w:rsidRDefault="00367627" w:rsidP="00367627">
      <w:pPr>
        <w:widowControl w:val="0"/>
        <w:autoSpaceDE w:val="0"/>
        <w:spacing w:after="120"/>
        <w:jc w:val="both"/>
        <w:rPr>
          <w:sz w:val="20"/>
          <w:szCs w:val="20"/>
        </w:rPr>
      </w:pPr>
      <w:r w:rsidRPr="00367627">
        <w:rPr>
          <w:b/>
          <w:color w:val="000000"/>
          <w:sz w:val="20"/>
          <w:szCs w:val="20"/>
        </w:rPr>
        <w:t>6.1.</w:t>
      </w:r>
      <w:r>
        <w:rPr>
          <w:bCs/>
          <w:color w:val="000000"/>
          <w:sz w:val="20"/>
          <w:szCs w:val="20"/>
        </w:rPr>
        <w:t xml:space="preserve"> </w:t>
      </w:r>
      <w:r w:rsidR="008D5687" w:rsidRPr="00367627">
        <w:rPr>
          <w:b/>
          <w:color w:val="000000"/>
          <w:sz w:val="20"/>
          <w:szCs w:val="20"/>
        </w:rPr>
        <w:t>Cenę</w:t>
      </w:r>
      <w:r>
        <w:rPr>
          <w:b/>
          <w:color w:val="000000"/>
          <w:sz w:val="20"/>
          <w:szCs w:val="20"/>
        </w:rPr>
        <w:t xml:space="preserve"> </w:t>
      </w:r>
      <w:r w:rsidRPr="00367627">
        <w:rPr>
          <w:b/>
          <w:color w:val="000000"/>
          <w:sz w:val="20"/>
          <w:szCs w:val="20"/>
        </w:rPr>
        <w:t>oferty należy podać w PLN w</w:t>
      </w:r>
      <w:r w:rsidR="008D5687" w:rsidRPr="00367627">
        <w:rPr>
          <w:b/>
          <w:sz w:val="20"/>
          <w:szCs w:val="20"/>
        </w:rPr>
        <w:t xml:space="preserve"> </w:t>
      </w:r>
      <w:r w:rsidRPr="00367627">
        <w:rPr>
          <w:b/>
          <w:sz w:val="20"/>
          <w:szCs w:val="20"/>
        </w:rPr>
        <w:t>„FORMULARZU OFERTY OGÓLNYM</w:t>
      </w:r>
      <w:r w:rsidRPr="003D4536">
        <w:rPr>
          <w:sz w:val="20"/>
          <w:szCs w:val="20"/>
        </w:rPr>
        <w:t>”</w:t>
      </w:r>
      <w:r>
        <w:rPr>
          <w:sz w:val="20"/>
          <w:szCs w:val="20"/>
        </w:rPr>
        <w:t xml:space="preserve"> stanowiącym Załącznik nr 2 do SWZ.</w:t>
      </w:r>
    </w:p>
    <w:p w14:paraId="365F33F6" w14:textId="60BC2AB7" w:rsidR="008D5687" w:rsidRDefault="00367627" w:rsidP="00367627">
      <w:pPr>
        <w:widowControl w:val="0"/>
        <w:autoSpaceDE w:val="0"/>
        <w:spacing w:after="120"/>
        <w:jc w:val="both"/>
        <w:rPr>
          <w:sz w:val="20"/>
          <w:szCs w:val="20"/>
        </w:rPr>
      </w:pPr>
      <w:r w:rsidRPr="00367627">
        <w:rPr>
          <w:b/>
          <w:bCs/>
          <w:sz w:val="20"/>
          <w:szCs w:val="20"/>
        </w:rPr>
        <w:t>6.2.</w:t>
      </w:r>
      <w:r>
        <w:rPr>
          <w:bCs/>
          <w:sz w:val="20"/>
          <w:szCs w:val="20"/>
        </w:rPr>
        <w:t xml:space="preserve"> </w:t>
      </w:r>
      <w:r w:rsidR="008D5687" w:rsidRPr="00367627">
        <w:rPr>
          <w:sz w:val="20"/>
          <w:szCs w:val="20"/>
        </w:rPr>
        <w:t xml:space="preserve">Cena za dostawę winna zawierać całkowitą wartość netto, podatek VAT oraz wartość brutto dostawy, uwzględniając wszelkie koszty i opłaty dodatkowe w tym </w:t>
      </w:r>
      <w:proofErr w:type="spellStart"/>
      <w:r w:rsidR="008D5687" w:rsidRPr="00367627">
        <w:rPr>
          <w:sz w:val="20"/>
          <w:szCs w:val="20"/>
        </w:rPr>
        <w:t>np</w:t>
      </w:r>
      <w:proofErr w:type="spellEnd"/>
      <w:r w:rsidR="008D5687" w:rsidRPr="00367627">
        <w:rPr>
          <w:sz w:val="20"/>
          <w:szCs w:val="20"/>
        </w:rPr>
        <w:t xml:space="preserve">: koszty transportu, za </w:t>
      </w:r>
      <w:r w:rsidR="008D5687" w:rsidRPr="00367627">
        <w:rPr>
          <w:sz w:val="20"/>
          <w:szCs w:val="20"/>
        </w:rPr>
        <w:br/>
        <w:t>i wyładunku, ubezpieczenia itp. Jeżeli  wykonawca stosuje rabaty to należy uwzględnić je w cenie oferty.</w:t>
      </w:r>
    </w:p>
    <w:p w14:paraId="6477C021" w14:textId="0D71CC59" w:rsidR="008D5687" w:rsidRDefault="00E807AF" w:rsidP="00E807AF">
      <w:pPr>
        <w:widowControl w:val="0"/>
        <w:autoSpaceDE w:val="0"/>
        <w:spacing w:after="120"/>
        <w:jc w:val="both"/>
        <w:rPr>
          <w:sz w:val="20"/>
          <w:szCs w:val="20"/>
        </w:rPr>
      </w:pPr>
      <w:r w:rsidRPr="00E807AF">
        <w:rPr>
          <w:b/>
          <w:bCs/>
          <w:sz w:val="20"/>
          <w:szCs w:val="20"/>
        </w:rPr>
        <w:t>6.3.</w:t>
      </w:r>
      <w:r>
        <w:rPr>
          <w:sz w:val="20"/>
          <w:szCs w:val="20"/>
        </w:rPr>
        <w:t xml:space="preserve"> </w:t>
      </w:r>
      <w:r w:rsidR="008D5687" w:rsidRPr="00E807AF">
        <w:rPr>
          <w:sz w:val="20"/>
          <w:szCs w:val="20"/>
        </w:rPr>
        <w:t>Wartość oferty brutto należy obliczyć w następujący sposób: cenę jednostkową netto należy przemnożyć przez ilość sztuk– co daje wartość netto, następnie do wartości netto należy doliczyć należny podatek VAT uzyskując wartość brutto oferty należy zaokrąglić do pełnych groszy, przy czym końcówki poniżej 0,5 grosza należy pominąć, a końcówki 0,5 grosza i wyższe należy zaokrąglić do 1 grosza.</w:t>
      </w:r>
    </w:p>
    <w:p w14:paraId="6112A633" w14:textId="58F2A8FE" w:rsidR="008D5687" w:rsidRDefault="00E807AF" w:rsidP="002E79DC">
      <w:pPr>
        <w:widowControl w:val="0"/>
        <w:autoSpaceDE w:val="0"/>
        <w:spacing w:after="120"/>
        <w:jc w:val="both"/>
        <w:rPr>
          <w:sz w:val="20"/>
          <w:szCs w:val="20"/>
        </w:rPr>
      </w:pPr>
      <w:r w:rsidRPr="00E807AF">
        <w:rPr>
          <w:b/>
          <w:bCs/>
          <w:sz w:val="20"/>
          <w:szCs w:val="20"/>
        </w:rPr>
        <w:t>6.4.</w:t>
      </w:r>
      <w:r>
        <w:rPr>
          <w:b/>
          <w:bCs/>
          <w:sz w:val="20"/>
          <w:szCs w:val="20"/>
        </w:rPr>
        <w:t xml:space="preserve"> </w:t>
      </w:r>
      <w:r w:rsidR="008D5687" w:rsidRPr="002E79DC">
        <w:rPr>
          <w:sz w:val="20"/>
          <w:szCs w:val="20"/>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37EE82B" w14:textId="14B11AD0" w:rsidR="008D5687" w:rsidRDefault="002E79DC" w:rsidP="002E79DC">
      <w:pPr>
        <w:widowControl w:val="0"/>
        <w:autoSpaceDE w:val="0"/>
        <w:spacing w:after="120"/>
        <w:jc w:val="both"/>
        <w:rPr>
          <w:sz w:val="20"/>
          <w:szCs w:val="20"/>
        </w:rPr>
      </w:pPr>
      <w:r w:rsidRPr="002E79DC">
        <w:rPr>
          <w:b/>
          <w:bCs/>
          <w:sz w:val="20"/>
          <w:szCs w:val="20"/>
        </w:rPr>
        <w:t>6.5.</w:t>
      </w:r>
      <w:r>
        <w:rPr>
          <w:b/>
          <w:bCs/>
          <w:sz w:val="20"/>
          <w:szCs w:val="20"/>
        </w:rPr>
        <w:t xml:space="preserve"> </w:t>
      </w:r>
      <w:r w:rsidR="008D5687" w:rsidRPr="002E79DC">
        <w:rPr>
          <w:sz w:val="20"/>
          <w:szCs w:val="20"/>
        </w:rPr>
        <w:t xml:space="preserve">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569D73D7" w14:textId="2FBD1702" w:rsidR="008D5687" w:rsidRDefault="002E79DC" w:rsidP="002E79DC">
      <w:pPr>
        <w:widowControl w:val="0"/>
        <w:autoSpaceDE w:val="0"/>
        <w:spacing w:after="120"/>
        <w:jc w:val="both"/>
        <w:rPr>
          <w:sz w:val="20"/>
          <w:szCs w:val="20"/>
        </w:rPr>
      </w:pPr>
      <w:r w:rsidRPr="002E79DC">
        <w:rPr>
          <w:b/>
          <w:bCs/>
          <w:sz w:val="20"/>
          <w:szCs w:val="20"/>
        </w:rPr>
        <w:t xml:space="preserve">6.6. </w:t>
      </w:r>
      <w:r w:rsidR="008D5687" w:rsidRPr="002E79DC">
        <w:rPr>
          <w:sz w:val="20"/>
          <w:szCs w:val="20"/>
        </w:rPr>
        <w:t>Cenę oferty w Formularzu ofertowym należy podać cyfrowo i słownie.</w:t>
      </w:r>
    </w:p>
    <w:p w14:paraId="7171DE1D" w14:textId="6F92E2F2" w:rsidR="008D5687" w:rsidRDefault="002E79DC" w:rsidP="002E79DC">
      <w:pPr>
        <w:widowControl w:val="0"/>
        <w:autoSpaceDE w:val="0"/>
        <w:spacing w:after="120"/>
        <w:jc w:val="both"/>
        <w:rPr>
          <w:sz w:val="20"/>
          <w:szCs w:val="20"/>
        </w:rPr>
      </w:pPr>
      <w:r w:rsidRPr="002E79DC">
        <w:rPr>
          <w:b/>
          <w:bCs/>
          <w:sz w:val="20"/>
          <w:szCs w:val="20"/>
        </w:rPr>
        <w:t xml:space="preserve">6.7. </w:t>
      </w:r>
      <w:r w:rsidR="008D5687" w:rsidRPr="002E79DC">
        <w:rPr>
          <w:bCs/>
          <w:noProof/>
          <w:sz w:val="20"/>
          <w:szCs w:val="20"/>
        </w:rPr>
        <w:t>Sposób zapłaty i rozliczenia za realizację niniejszego zamówienia oraz zasady rewaloryzacji określone zostały we wzorze umowy (załącznik nr 4 do SWZ).</w:t>
      </w:r>
      <w:r w:rsidR="008D5687" w:rsidRPr="002E79DC">
        <w:rPr>
          <w:sz w:val="20"/>
          <w:szCs w:val="20"/>
        </w:rPr>
        <w:t xml:space="preserve"> </w:t>
      </w:r>
    </w:p>
    <w:p w14:paraId="3862E4AA" w14:textId="6EDF6F0C" w:rsidR="008D5687" w:rsidRDefault="002E79DC" w:rsidP="002E79DC">
      <w:pPr>
        <w:widowControl w:val="0"/>
        <w:autoSpaceDE w:val="0"/>
        <w:spacing w:after="120"/>
        <w:jc w:val="both"/>
        <w:rPr>
          <w:sz w:val="20"/>
          <w:szCs w:val="20"/>
        </w:rPr>
      </w:pPr>
      <w:r w:rsidRPr="002E79DC">
        <w:rPr>
          <w:b/>
          <w:bCs/>
          <w:sz w:val="20"/>
          <w:szCs w:val="20"/>
        </w:rPr>
        <w:t>6.8</w:t>
      </w:r>
      <w:r>
        <w:rPr>
          <w:b/>
          <w:bCs/>
          <w:sz w:val="20"/>
          <w:szCs w:val="20"/>
        </w:rPr>
        <w:t xml:space="preserve">. </w:t>
      </w:r>
      <w:r w:rsidR="008D5687" w:rsidRPr="003D4536">
        <w:rPr>
          <w:sz w:val="20"/>
          <w:szCs w:val="20"/>
        </w:rPr>
        <w:t xml:space="preserve">W toku badania i oceny ofert Zamawiający może żądać od wykonawców wyjaśnień dotyczących treści złożonych ofert oraz przedmiotowych środków dowodowych lub innych składanych dokumentów lub oświadczeń. </w:t>
      </w:r>
    </w:p>
    <w:p w14:paraId="44EB176A" w14:textId="44D47259" w:rsidR="008D5687" w:rsidRDefault="002E79DC" w:rsidP="002E79DC">
      <w:pPr>
        <w:widowControl w:val="0"/>
        <w:autoSpaceDE w:val="0"/>
        <w:spacing w:after="120"/>
        <w:jc w:val="both"/>
        <w:rPr>
          <w:sz w:val="20"/>
          <w:szCs w:val="20"/>
        </w:rPr>
      </w:pPr>
      <w:r w:rsidRPr="002E79DC">
        <w:rPr>
          <w:b/>
          <w:bCs/>
          <w:sz w:val="20"/>
          <w:szCs w:val="20"/>
        </w:rPr>
        <w:t>6.9.</w:t>
      </w:r>
      <w:r>
        <w:rPr>
          <w:b/>
          <w:bCs/>
          <w:sz w:val="20"/>
          <w:szCs w:val="20"/>
        </w:rPr>
        <w:t xml:space="preserve"> </w:t>
      </w:r>
      <w:r w:rsidR="008D5687" w:rsidRPr="002E79DC">
        <w:rPr>
          <w:sz w:val="20"/>
          <w:szCs w:val="20"/>
        </w:rPr>
        <w:t xml:space="preserve">Zamawiający poprawia w ofercie: oczywiste omyłki pisarskie, oczywiste omyłki rachunkowe, z uwzględnieniem konsekwencji rachunkowych dokonanych poprawek, inne omyłki polegające na niezgodności oferty z dokumentami </w:t>
      </w:r>
      <w:r w:rsidR="008D5687" w:rsidRPr="002E79DC">
        <w:rPr>
          <w:sz w:val="20"/>
          <w:szCs w:val="20"/>
        </w:rPr>
        <w:lastRenderedPageBreak/>
        <w:t xml:space="preserve">zamówienia, niepowodujące istotnych zmian w treści oferty – niezwłocznie zawiadamiając o tym wykonawcę, którego oferta została poprawiona (art. 223 ust. 2 ustawy </w:t>
      </w:r>
      <w:proofErr w:type="spellStart"/>
      <w:r w:rsidR="008D5687" w:rsidRPr="002E79DC">
        <w:rPr>
          <w:sz w:val="20"/>
          <w:szCs w:val="20"/>
        </w:rPr>
        <w:t>Pzp</w:t>
      </w:r>
      <w:proofErr w:type="spellEnd"/>
      <w:r w:rsidR="008D5687" w:rsidRPr="002E79DC">
        <w:rPr>
          <w:sz w:val="20"/>
          <w:szCs w:val="20"/>
        </w:rPr>
        <w:t>).</w:t>
      </w:r>
    </w:p>
    <w:p w14:paraId="09EE0631" w14:textId="041A1386" w:rsidR="008D5687" w:rsidRDefault="002E79DC" w:rsidP="002E79DC">
      <w:pPr>
        <w:widowControl w:val="0"/>
        <w:autoSpaceDE w:val="0"/>
        <w:spacing w:after="120"/>
        <w:jc w:val="both"/>
        <w:rPr>
          <w:sz w:val="20"/>
          <w:szCs w:val="20"/>
        </w:rPr>
      </w:pPr>
      <w:r w:rsidRPr="002E79DC">
        <w:rPr>
          <w:b/>
          <w:bCs/>
          <w:sz w:val="20"/>
          <w:szCs w:val="20"/>
        </w:rPr>
        <w:t>6.10.</w:t>
      </w:r>
      <w:r>
        <w:rPr>
          <w:b/>
          <w:bCs/>
          <w:sz w:val="20"/>
          <w:szCs w:val="20"/>
        </w:rPr>
        <w:t xml:space="preserve"> </w:t>
      </w:r>
      <w:r w:rsidR="008D5687" w:rsidRPr="002E79DC">
        <w:rPr>
          <w:sz w:val="20"/>
          <w:szCs w:val="20"/>
        </w:rPr>
        <w:t xml:space="preserve">Zamawiający wybiera ofertę najkorzystniejszą na podstawie kryteriów oceny ofert określonych w niniejszej SWZ (art. 239 ust. 1 ustawy </w:t>
      </w:r>
      <w:proofErr w:type="spellStart"/>
      <w:r w:rsidR="008D5687" w:rsidRPr="002E79DC">
        <w:rPr>
          <w:sz w:val="20"/>
          <w:szCs w:val="20"/>
        </w:rPr>
        <w:t>Pzp</w:t>
      </w:r>
      <w:proofErr w:type="spellEnd"/>
      <w:r w:rsidR="008D5687" w:rsidRPr="002E79DC">
        <w:rPr>
          <w:sz w:val="20"/>
          <w:szCs w:val="20"/>
        </w:rPr>
        <w:t>).</w:t>
      </w:r>
    </w:p>
    <w:p w14:paraId="0B70409F" w14:textId="159885AA" w:rsidR="008D5687" w:rsidRPr="002E79DC" w:rsidRDefault="002E79DC" w:rsidP="002E79DC">
      <w:pPr>
        <w:widowControl w:val="0"/>
        <w:autoSpaceDE w:val="0"/>
        <w:spacing w:after="120"/>
        <w:jc w:val="both"/>
        <w:rPr>
          <w:b/>
          <w:bCs/>
          <w:sz w:val="20"/>
          <w:szCs w:val="20"/>
        </w:rPr>
      </w:pPr>
      <w:r w:rsidRPr="002E79DC">
        <w:rPr>
          <w:b/>
          <w:bCs/>
          <w:sz w:val="20"/>
          <w:szCs w:val="20"/>
        </w:rPr>
        <w:t>6.11.</w:t>
      </w:r>
      <w:r>
        <w:rPr>
          <w:b/>
          <w:bCs/>
          <w:sz w:val="20"/>
          <w:szCs w:val="20"/>
        </w:rPr>
        <w:t xml:space="preserve"> </w:t>
      </w:r>
      <w:r w:rsidR="008D5687" w:rsidRPr="002E79DC">
        <w:rPr>
          <w:sz w:val="20"/>
          <w:szCs w:val="20"/>
        </w:rPr>
        <w:t>Niezwłocznie po wyborze najkorzystniejszej oferty zamawiający informuje równocześnie wykonawców, którzy złożyli oferty o:</w:t>
      </w:r>
    </w:p>
    <w:p w14:paraId="6C6BDDCA" w14:textId="77777777" w:rsidR="008D5687" w:rsidRPr="003D4536" w:rsidRDefault="008D5687" w:rsidP="008D5687">
      <w:pPr>
        <w:pStyle w:val="Bezodstpw"/>
        <w:numPr>
          <w:ilvl w:val="2"/>
          <w:numId w:val="20"/>
        </w:numPr>
        <w:spacing w:after="120"/>
        <w:ind w:left="709" w:hanging="283"/>
        <w:jc w:val="both"/>
        <w:rPr>
          <w:rFonts w:ascii="Times New Roman" w:hAnsi="Times New Roman"/>
          <w:sz w:val="20"/>
          <w:szCs w:val="20"/>
        </w:rPr>
      </w:pPr>
      <w:r w:rsidRPr="003D4536">
        <w:rPr>
          <w:rFonts w:ascii="Times New Roman" w:hAnsi="Times New Roman"/>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12879E9" w14:textId="77777777" w:rsidR="008D5687" w:rsidRPr="003D4536" w:rsidRDefault="008D5687" w:rsidP="008D5687">
      <w:pPr>
        <w:pStyle w:val="Bezodstpw"/>
        <w:numPr>
          <w:ilvl w:val="2"/>
          <w:numId w:val="20"/>
        </w:numPr>
        <w:spacing w:after="120"/>
        <w:ind w:left="709" w:hanging="283"/>
        <w:jc w:val="both"/>
        <w:rPr>
          <w:rFonts w:ascii="Times New Roman" w:hAnsi="Times New Roman"/>
          <w:sz w:val="20"/>
          <w:szCs w:val="20"/>
        </w:rPr>
      </w:pPr>
      <w:r w:rsidRPr="003D4536">
        <w:rPr>
          <w:rFonts w:ascii="Times New Roman" w:hAnsi="Times New Roman"/>
          <w:sz w:val="20"/>
          <w:szCs w:val="20"/>
        </w:rPr>
        <w:t>wykonawcach, których oferty zostały odrzucone</w:t>
      </w:r>
    </w:p>
    <w:p w14:paraId="08D985F0" w14:textId="77777777" w:rsidR="008D5687" w:rsidRPr="003D4536" w:rsidRDefault="008D5687" w:rsidP="008D5687">
      <w:pPr>
        <w:pStyle w:val="Bezodstpw"/>
        <w:ind w:left="709"/>
        <w:rPr>
          <w:rFonts w:ascii="Times New Roman" w:hAnsi="Times New Roman"/>
          <w:sz w:val="20"/>
          <w:szCs w:val="20"/>
        </w:rPr>
      </w:pPr>
      <w:r w:rsidRPr="003D4536">
        <w:rPr>
          <w:rFonts w:ascii="Times New Roman" w:hAnsi="Times New Roman"/>
          <w:sz w:val="20"/>
          <w:szCs w:val="20"/>
        </w:rPr>
        <w:t>- podając uzasadnienie faktyczne i prawne.</w:t>
      </w:r>
    </w:p>
    <w:p w14:paraId="1BF3F4B3" w14:textId="77777777" w:rsidR="008D5687" w:rsidRPr="003D4536" w:rsidRDefault="008D5687" w:rsidP="008D5687">
      <w:pPr>
        <w:pStyle w:val="Akapitzlist"/>
        <w:widowControl w:val="0"/>
        <w:autoSpaceDE w:val="0"/>
        <w:ind w:left="425"/>
        <w:rPr>
          <w:sz w:val="20"/>
          <w:szCs w:val="20"/>
        </w:rPr>
      </w:pPr>
    </w:p>
    <w:p w14:paraId="78FF31F5" w14:textId="113DCFAA" w:rsidR="008D5687" w:rsidRPr="002E79DC" w:rsidRDefault="002E79DC" w:rsidP="002E79DC">
      <w:pPr>
        <w:widowControl w:val="0"/>
        <w:autoSpaceDE w:val="0"/>
        <w:spacing w:after="120"/>
        <w:jc w:val="both"/>
        <w:rPr>
          <w:b/>
          <w:bCs/>
          <w:color w:val="000000"/>
        </w:rPr>
      </w:pPr>
      <w:r>
        <w:rPr>
          <w:b/>
          <w:bCs/>
          <w:color w:val="000000"/>
        </w:rPr>
        <w:t xml:space="preserve">7. </w:t>
      </w:r>
      <w:r w:rsidR="008D5687" w:rsidRPr="002E79DC">
        <w:rPr>
          <w:b/>
          <w:bCs/>
          <w:color w:val="000000"/>
        </w:rPr>
        <w:t>Opis kryteriów, którymi zamawiający będzie się kierował  przy wyborze oferty, wraz z podaniem znaczenia tych kryteriów, oraz sposobu oceny ofert.</w:t>
      </w:r>
    </w:p>
    <w:p w14:paraId="712C6BAA" w14:textId="5983132C" w:rsidR="008D5687" w:rsidRPr="002E79DC" w:rsidRDefault="002E79DC" w:rsidP="002E79DC">
      <w:pPr>
        <w:widowControl w:val="0"/>
        <w:autoSpaceDE w:val="0"/>
        <w:spacing w:after="120"/>
        <w:jc w:val="both"/>
        <w:rPr>
          <w:rFonts w:eastAsia="Calibri"/>
          <w:b/>
          <w:bCs/>
          <w:color w:val="000000"/>
          <w:sz w:val="20"/>
          <w:szCs w:val="20"/>
          <w:lang w:eastAsia="en-US"/>
        </w:rPr>
      </w:pPr>
      <w:r>
        <w:rPr>
          <w:rFonts w:eastAsia="Calibri"/>
          <w:b/>
          <w:bCs/>
          <w:color w:val="000000"/>
          <w:sz w:val="20"/>
          <w:szCs w:val="20"/>
          <w:lang w:eastAsia="en-US"/>
        </w:rPr>
        <w:t xml:space="preserve">7.1. </w:t>
      </w:r>
      <w:r w:rsidR="008D5687" w:rsidRPr="002E79DC">
        <w:rPr>
          <w:rFonts w:eastAsia="Calibri"/>
          <w:b/>
          <w:bCs/>
          <w:color w:val="000000"/>
          <w:sz w:val="20"/>
          <w:szCs w:val="20"/>
          <w:lang w:eastAsia="en-US"/>
        </w:rPr>
        <w:t>Zamawiający w niniejszym postępowaniu wprowadza następujące kryteria oceny ofert:</w:t>
      </w:r>
    </w:p>
    <w:p w14:paraId="0609B30D" w14:textId="77777777" w:rsidR="008D5687" w:rsidRPr="003D4536" w:rsidRDefault="008D5687" w:rsidP="008D5687">
      <w:pPr>
        <w:widowControl w:val="0"/>
        <w:autoSpaceDE w:val="0"/>
        <w:contextualSpacing/>
        <w:rPr>
          <w:rFonts w:eastAsia="Calibri"/>
          <w:b/>
          <w:color w:val="000000"/>
          <w:sz w:val="20"/>
          <w:szCs w:val="20"/>
          <w:lang w:eastAsia="en-US"/>
        </w:rPr>
      </w:pPr>
      <w:r w:rsidRPr="003D4536">
        <w:rPr>
          <w:rFonts w:eastAsia="Calibri"/>
          <w:b/>
          <w:color w:val="000000"/>
          <w:sz w:val="20"/>
          <w:szCs w:val="20"/>
          <w:lang w:eastAsia="en-US"/>
        </w:rPr>
        <w:t xml:space="preserve">Cena– </w:t>
      </w:r>
      <w:r>
        <w:rPr>
          <w:rFonts w:eastAsia="Calibri"/>
          <w:b/>
          <w:color w:val="000000"/>
          <w:sz w:val="20"/>
          <w:szCs w:val="20"/>
          <w:lang w:eastAsia="en-US"/>
        </w:rPr>
        <w:t>10</w:t>
      </w:r>
      <w:r w:rsidRPr="003D4536">
        <w:rPr>
          <w:rFonts w:eastAsia="Calibri"/>
          <w:b/>
          <w:color w:val="000000"/>
          <w:sz w:val="20"/>
          <w:szCs w:val="20"/>
          <w:lang w:eastAsia="en-US"/>
        </w:rPr>
        <w:t xml:space="preserve">0% </w:t>
      </w:r>
    </w:p>
    <w:p w14:paraId="3D269D9D" w14:textId="77777777" w:rsidR="008D5687" w:rsidRPr="003D4536" w:rsidRDefault="008D5687" w:rsidP="008D5687">
      <w:pPr>
        <w:contextualSpacing/>
        <w:rPr>
          <w:rFonts w:eastAsia="Calibri"/>
          <w:sz w:val="20"/>
          <w:szCs w:val="20"/>
          <w:lang w:eastAsia="en-US"/>
        </w:rPr>
      </w:pPr>
      <w:r w:rsidRPr="003D4536">
        <w:rPr>
          <w:rFonts w:eastAsia="Calibri"/>
          <w:sz w:val="20"/>
          <w:szCs w:val="20"/>
          <w:lang w:eastAsia="en-US"/>
        </w:rPr>
        <w:t>Punkty przyznawane za podane powyżej kryteria będą liczone wg następującego wzoru:</w:t>
      </w:r>
    </w:p>
    <w:p w14:paraId="0D796A1A" w14:textId="77777777" w:rsidR="008D5687" w:rsidRPr="003D4536" w:rsidRDefault="008D5687" w:rsidP="008D5687">
      <w:pPr>
        <w:contextualSpacing/>
        <w:rPr>
          <w:rFonts w:eastAsia="Calibri"/>
          <w:sz w:val="20"/>
          <w:szCs w:val="20"/>
          <w:lang w:eastAsia="en-US"/>
        </w:rPr>
      </w:pPr>
    </w:p>
    <w:tbl>
      <w:tblPr>
        <w:tblW w:w="0" w:type="auto"/>
        <w:tblInd w:w="-65" w:type="dxa"/>
        <w:tblLayout w:type="fixed"/>
        <w:tblCellMar>
          <w:left w:w="70" w:type="dxa"/>
          <w:right w:w="70" w:type="dxa"/>
        </w:tblCellMar>
        <w:tblLook w:val="04A0" w:firstRow="1" w:lastRow="0" w:firstColumn="1" w:lastColumn="0" w:noHBand="0" w:noVBand="1"/>
      </w:tblPr>
      <w:tblGrid>
        <w:gridCol w:w="9630"/>
      </w:tblGrid>
      <w:tr w:rsidR="008D5687" w:rsidRPr="003D4536" w14:paraId="15529F96" w14:textId="77777777" w:rsidTr="008D5687">
        <w:tc>
          <w:tcPr>
            <w:tcW w:w="9630" w:type="dxa"/>
            <w:tcBorders>
              <w:top w:val="single" w:sz="4" w:space="0" w:color="000000"/>
              <w:left w:val="single" w:sz="4" w:space="0" w:color="000000"/>
              <w:bottom w:val="single" w:sz="4" w:space="0" w:color="000000"/>
              <w:right w:val="single" w:sz="4" w:space="0" w:color="000000"/>
            </w:tcBorders>
            <w:hideMark/>
          </w:tcPr>
          <w:p w14:paraId="05E827AA" w14:textId="77777777" w:rsidR="008D5687" w:rsidRPr="003D4536" w:rsidRDefault="008D5687" w:rsidP="008D5687">
            <w:pPr>
              <w:widowControl w:val="0"/>
              <w:autoSpaceDE w:val="0"/>
              <w:ind w:left="1670" w:hanging="1670"/>
              <w:contextualSpacing/>
              <w:rPr>
                <w:rFonts w:eastAsia="Calibri"/>
                <w:b/>
                <w:bCs/>
                <w:sz w:val="20"/>
                <w:szCs w:val="20"/>
                <w:lang w:eastAsia="en-US"/>
              </w:rPr>
            </w:pPr>
            <w:r w:rsidRPr="003D4536">
              <w:rPr>
                <w:rFonts w:eastAsia="Calibri"/>
                <w:b/>
                <w:bCs/>
                <w:sz w:val="20"/>
                <w:szCs w:val="20"/>
                <w:lang w:eastAsia="en-US"/>
              </w:rPr>
              <w:t xml:space="preserve">Cena  – C  </w:t>
            </w:r>
            <w:r w:rsidRPr="003D4536">
              <w:rPr>
                <w:rFonts w:eastAsia="Calibri"/>
                <w:bCs/>
                <w:sz w:val="20"/>
                <w:szCs w:val="20"/>
                <w:lang w:eastAsia="en-US"/>
              </w:rPr>
              <w:t>maksymalna liczba punktów do zdobycia w tym kryterium –</w:t>
            </w:r>
            <w:r>
              <w:rPr>
                <w:rFonts w:eastAsia="Calibri"/>
                <w:bCs/>
                <w:sz w:val="20"/>
                <w:szCs w:val="20"/>
                <w:lang w:eastAsia="en-US"/>
              </w:rPr>
              <w:t>10</w:t>
            </w:r>
            <w:r w:rsidRPr="003D4536">
              <w:rPr>
                <w:rFonts w:eastAsia="Calibri"/>
                <w:bCs/>
                <w:sz w:val="20"/>
                <w:szCs w:val="20"/>
                <w:lang w:eastAsia="en-US"/>
              </w:rPr>
              <w:t>0.</w:t>
            </w:r>
          </w:p>
          <w:p w14:paraId="36464B6C" w14:textId="77777777" w:rsidR="008D5687" w:rsidRPr="003D4536" w:rsidRDefault="008D5687" w:rsidP="008D5687">
            <w:pPr>
              <w:widowControl w:val="0"/>
              <w:autoSpaceDE w:val="0"/>
              <w:contextualSpacing/>
              <w:rPr>
                <w:rFonts w:eastAsia="Calibri"/>
                <w:sz w:val="20"/>
                <w:szCs w:val="20"/>
                <w:lang w:eastAsia="en-US"/>
              </w:rPr>
            </w:pPr>
            <w:r w:rsidRPr="003D4536">
              <w:rPr>
                <w:rFonts w:eastAsia="Calibri"/>
                <w:b/>
                <w:bCs/>
                <w:sz w:val="20"/>
                <w:szCs w:val="20"/>
                <w:lang w:eastAsia="en-US"/>
              </w:rPr>
              <w:t xml:space="preserve">C = ( </w:t>
            </w:r>
            <w:proofErr w:type="spellStart"/>
            <w:r w:rsidRPr="003D4536">
              <w:rPr>
                <w:rFonts w:eastAsia="Calibri"/>
                <w:b/>
                <w:bCs/>
                <w:sz w:val="20"/>
                <w:szCs w:val="20"/>
                <w:lang w:eastAsia="en-US"/>
              </w:rPr>
              <w:t>Cmin</w:t>
            </w:r>
            <w:proofErr w:type="spellEnd"/>
            <w:r w:rsidRPr="003D4536">
              <w:rPr>
                <w:rFonts w:eastAsia="Calibri"/>
                <w:b/>
                <w:bCs/>
                <w:sz w:val="20"/>
                <w:szCs w:val="20"/>
                <w:lang w:eastAsia="en-US"/>
              </w:rPr>
              <w:t>/</w:t>
            </w:r>
            <w:proofErr w:type="spellStart"/>
            <w:r w:rsidRPr="003D4536">
              <w:rPr>
                <w:rFonts w:eastAsia="Calibri"/>
                <w:b/>
                <w:bCs/>
                <w:sz w:val="20"/>
                <w:szCs w:val="20"/>
                <w:lang w:eastAsia="en-US"/>
              </w:rPr>
              <w:t>Cof</w:t>
            </w:r>
            <w:proofErr w:type="spellEnd"/>
            <w:r w:rsidRPr="003D4536">
              <w:rPr>
                <w:rFonts w:eastAsia="Calibri"/>
                <w:b/>
                <w:bCs/>
                <w:sz w:val="20"/>
                <w:szCs w:val="20"/>
                <w:lang w:eastAsia="en-US"/>
              </w:rPr>
              <w:t xml:space="preserve"> )  x  </w:t>
            </w:r>
            <w:r>
              <w:rPr>
                <w:rFonts w:eastAsia="Calibri"/>
                <w:b/>
                <w:bCs/>
                <w:sz w:val="20"/>
                <w:szCs w:val="20"/>
                <w:lang w:eastAsia="en-US"/>
              </w:rPr>
              <w:t>10</w:t>
            </w:r>
            <w:r w:rsidRPr="003D4536">
              <w:rPr>
                <w:rFonts w:eastAsia="Calibri"/>
                <w:b/>
                <w:bCs/>
                <w:sz w:val="20"/>
                <w:szCs w:val="20"/>
                <w:lang w:eastAsia="en-US"/>
              </w:rPr>
              <w:t xml:space="preserve">0 </w:t>
            </w:r>
          </w:p>
          <w:p w14:paraId="41C83D95" w14:textId="77777777" w:rsidR="008D5687" w:rsidRPr="003D4536" w:rsidRDefault="008D5687" w:rsidP="008D5687">
            <w:pPr>
              <w:widowControl w:val="0"/>
              <w:autoSpaceDE w:val="0"/>
              <w:contextualSpacing/>
              <w:rPr>
                <w:rFonts w:eastAsia="Calibri"/>
                <w:sz w:val="20"/>
                <w:szCs w:val="20"/>
                <w:lang w:eastAsia="en-US"/>
              </w:rPr>
            </w:pPr>
            <w:r w:rsidRPr="003D4536">
              <w:rPr>
                <w:rFonts w:eastAsia="Calibri"/>
                <w:sz w:val="20"/>
                <w:szCs w:val="20"/>
                <w:lang w:eastAsia="en-US"/>
              </w:rPr>
              <w:t xml:space="preserve">gdzie: </w:t>
            </w:r>
            <w:r w:rsidRPr="003D4536">
              <w:rPr>
                <w:rFonts w:eastAsia="Calibri"/>
                <w:b/>
                <w:sz w:val="20"/>
                <w:szCs w:val="20"/>
                <w:lang w:eastAsia="en-US"/>
              </w:rPr>
              <w:t xml:space="preserve">C- </w:t>
            </w:r>
            <w:r w:rsidRPr="003D4536">
              <w:rPr>
                <w:rFonts w:eastAsia="Calibri"/>
                <w:sz w:val="20"/>
                <w:szCs w:val="20"/>
                <w:lang w:eastAsia="en-US"/>
              </w:rPr>
              <w:t xml:space="preserve"> razem ilość punktów uzyskana przez ofertę badaną</w:t>
            </w:r>
          </w:p>
          <w:p w14:paraId="39EF64AE" w14:textId="77777777" w:rsidR="008D5687" w:rsidRPr="003D4536" w:rsidRDefault="008D5687" w:rsidP="008D5687">
            <w:pPr>
              <w:widowControl w:val="0"/>
              <w:autoSpaceDE w:val="0"/>
              <w:contextualSpacing/>
              <w:rPr>
                <w:rFonts w:eastAsia="Calibri"/>
                <w:sz w:val="20"/>
                <w:szCs w:val="20"/>
                <w:lang w:eastAsia="en-US"/>
              </w:rPr>
            </w:pPr>
            <w:r w:rsidRPr="003D4536">
              <w:rPr>
                <w:rFonts w:eastAsia="Calibri"/>
                <w:sz w:val="20"/>
                <w:szCs w:val="20"/>
                <w:lang w:eastAsia="en-US"/>
              </w:rPr>
              <w:t xml:space="preserve">           - </w:t>
            </w:r>
            <w:proofErr w:type="spellStart"/>
            <w:r w:rsidRPr="003D4536">
              <w:rPr>
                <w:rFonts w:eastAsia="Calibri"/>
                <w:sz w:val="20"/>
                <w:szCs w:val="20"/>
                <w:lang w:eastAsia="en-US"/>
              </w:rPr>
              <w:t>Cmin</w:t>
            </w:r>
            <w:proofErr w:type="spellEnd"/>
            <w:r w:rsidRPr="003D4536">
              <w:rPr>
                <w:rFonts w:eastAsia="Calibri"/>
                <w:sz w:val="20"/>
                <w:szCs w:val="20"/>
                <w:lang w:eastAsia="en-US"/>
              </w:rPr>
              <w:t xml:space="preserve"> - najniższa cena spośród wszystkich ofert</w:t>
            </w:r>
          </w:p>
          <w:p w14:paraId="2FF6421A" w14:textId="77777777" w:rsidR="008D5687" w:rsidRPr="003D4536" w:rsidRDefault="008D5687" w:rsidP="008D5687">
            <w:pPr>
              <w:widowControl w:val="0"/>
              <w:autoSpaceDE w:val="0"/>
              <w:contextualSpacing/>
              <w:rPr>
                <w:rFonts w:eastAsia="Calibri"/>
                <w:sz w:val="20"/>
                <w:szCs w:val="20"/>
                <w:lang w:eastAsia="en-US"/>
              </w:rPr>
            </w:pPr>
            <w:r w:rsidRPr="003D4536">
              <w:rPr>
                <w:rFonts w:eastAsia="Calibri"/>
                <w:sz w:val="20"/>
                <w:szCs w:val="20"/>
                <w:lang w:eastAsia="en-US"/>
              </w:rPr>
              <w:t xml:space="preserve">           - </w:t>
            </w:r>
            <w:proofErr w:type="spellStart"/>
            <w:r w:rsidRPr="003D4536">
              <w:rPr>
                <w:rFonts w:eastAsia="Calibri"/>
                <w:sz w:val="20"/>
                <w:szCs w:val="20"/>
                <w:lang w:eastAsia="en-US"/>
              </w:rPr>
              <w:t>Cof</w:t>
            </w:r>
            <w:proofErr w:type="spellEnd"/>
            <w:r w:rsidRPr="003D4536">
              <w:rPr>
                <w:rFonts w:eastAsia="Calibri"/>
                <w:sz w:val="20"/>
                <w:szCs w:val="20"/>
                <w:lang w:eastAsia="en-US"/>
              </w:rPr>
              <w:t xml:space="preserve"> -  cena oferty badanej</w:t>
            </w:r>
          </w:p>
        </w:tc>
      </w:tr>
    </w:tbl>
    <w:p w14:paraId="1DC1038D" w14:textId="77777777" w:rsidR="008D5687" w:rsidRPr="003D4536" w:rsidRDefault="008D5687" w:rsidP="008D5687">
      <w:pPr>
        <w:contextualSpacing/>
        <w:rPr>
          <w:sz w:val="20"/>
          <w:szCs w:val="20"/>
        </w:rPr>
      </w:pPr>
    </w:p>
    <w:p w14:paraId="10B20BB2" w14:textId="77777777" w:rsidR="008D5687" w:rsidRPr="003D4536" w:rsidRDefault="008D5687" w:rsidP="008D5687">
      <w:pPr>
        <w:rPr>
          <w:sz w:val="20"/>
          <w:szCs w:val="20"/>
        </w:rPr>
      </w:pPr>
    </w:p>
    <w:p w14:paraId="19776C7B" w14:textId="7AAC32D2" w:rsidR="008D5687" w:rsidRDefault="002E79DC" w:rsidP="002E79DC">
      <w:pPr>
        <w:widowControl w:val="0"/>
        <w:autoSpaceDE w:val="0"/>
        <w:spacing w:after="120"/>
        <w:jc w:val="both"/>
        <w:rPr>
          <w:sz w:val="20"/>
          <w:szCs w:val="20"/>
        </w:rPr>
      </w:pPr>
      <w:r w:rsidRPr="002E79DC">
        <w:rPr>
          <w:b/>
          <w:bCs/>
          <w:sz w:val="20"/>
          <w:szCs w:val="20"/>
        </w:rPr>
        <w:t>7.2.</w:t>
      </w:r>
      <w:r>
        <w:rPr>
          <w:sz w:val="20"/>
          <w:szCs w:val="20"/>
        </w:rPr>
        <w:t xml:space="preserve"> </w:t>
      </w:r>
      <w:r w:rsidR="008D5687" w:rsidRPr="002E79DC">
        <w:rPr>
          <w:sz w:val="20"/>
          <w:szCs w:val="20"/>
        </w:rPr>
        <w:t>Za najkorzystniejszą zostanie uznana oferta, która otrzyma najwyższą liczbę punktów zgodnie z powyższym wzorem.</w:t>
      </w:r>
    </w:p>
    <w:p w14:paraId="158962BC" w14:textId="293BF5C6" w:rsidR="008D5687" w:rsidRDefault="002E79DC" w:rsidP="002E79DC">
      <w:pPr>
        <w:widowControl w:val="0"/>
        <w:autoSpaceDE w:val="0"/>
        <w:spacing w:after="120"/>
        <w:jc w:val="both"/>
        <w:rPr>
          <w:sz w:val="20"/>
          <w:szCs w:val="20"/>
        </w:rPr>
      </w:pPr>
      <w:r w:rsidRPr="002E79DC">
        <w:rPr>
          <w:b/>
          <w:bCs/>
          <w:sz w:val="20"/>
          <w:szCs w:val="20"/>
        </w:rPr>
        <w:t xml:space="preserve">7.3. </w:t>
      </w:r>
      <w:r w:rsidR="008D5687" w:rsidRPr="002E79DC">
        <w:rPr>
          <w:sz w:val="20"/>
          <w:szCs w:val="20"/>
        </w:rPr>
        <w:t>Obliczenia będą dokonywane z dokładnością do dwóch miejsc po przecinku, zgodnie z zasadami arytmetyki.</w:t>
      </w:r>
    </w:p>
    <w:p w14:paraId="117FC5A9" w14:textId="77777777" w:rsidR="002E79DC" w:rsidRDefault="002E79DC" w:rsidP="002E79DC">
      <w:pPr>
        <w:widowControl w:val="0"/>
        <w:autoSpaceDE w:val="0"/>
        <w:spacing w:after="120"/>
        <w:jc w:val="both"/>
        <w:rPr>
          <w:sz w:val="20"/>
          <w:szCs w:val="20"/>
        </w:rPr>
      </w:pPr>
    </w:p>
    <w:p w14:paraId="529D74AD" w14:textId="4481F3B3" w:rsidR="008D5687" w:rsidRPr="002E79DC" w:rsidRDefault="002E79DC" w:rsidP="002E79DC">
      <w:pPr>
        <w:widowControl w:val="0"/>
        <w:autoSpaceDE w:val="0"/>
        <w:spacing w:after="120"/>
        <w:jc w:val="both"/>
        <w:rPr>
          <w:b/>
          <w:bCs/>
        </w:rPr>
      </w:pPr>
      <w:r w:rsidRPr="002E79DC">
        <w:rPr>
          <w:b/>
          <w:bCs/>
        </w:rPr>
        <w:t xml:space="preserve">8. </w:t>
      </w:r>
      <w:r w:rsidR="008D5687" w:rsidRPr="002E79DC">
        <w:rPr>
          <w:b/>
          <w:bCs/>
          <w:color w:val="000000"/>
        </w:rPr>
        <w:t>Wymagania dotyczące zabezpieczenia należytego wykonania umowy.</w:t>
      </w:r>
    </w:p>
    <w:p w14:paraId="7D91FB64" w14:textId="77777777" w:rsidR="008D5687" w:rsidRDefault="008D5687" w:rsidP="008D5687">
      <w:pPr>
        <w:pStyle w:val="Default"/>
        <w:rPr>
          <w:rFonts w:ascii="Times New Roman" w:hAnsi="Times New Roman" w:cs="Times New Roman"/>
          <w:sz w:val="20"/>
          <w:szCs w:val="20"/>
        </w:rPr>
      </w:pPr>
      <w:r w:rsidRPr="003D4536">
        <w:rPr>
          <w:rFonts w:ascii="Times New Roman" w:hAnsi="Times New Roman" w:cs="Times New Roman"/>
          <w:sz w:val="20"/>
          <w:szCs w:val="20"/>
        </w:rPr>
        <w:t xml:space="preserve">Zamawiający nie wymaga wniesienia zabezpieczenia należytego wykonania umowy. </w:t>
      </w:r>
    </w:p>
    <w:p w14:paraId="7D2D8153" w14:textId="77777777" w:rsidR="000F4401" w:rsidRPr="003D4536" w:rsidRDefault="000F4401" w:rsidP="008D5687">
      <w:pPr>
        <w:pStyle w:val="Default"/>
        <w:rPr>
          <w:rFonts w:ascii="Times New Roman" w:hAnsi="Times New Roman" w:cs="Times New Roman"/>
          <w:sz w:val="20"/>
          <w:szCs w:val="20"/>
        </w:rPr>
      </w:pPr>
    </w:p>
    <w:p w14:paraId="646636C5" w14:textId="68F294D9" w:rsidR="008D5687" w:rsidRPr="000F4401" w:rsidRDefault="000F4401" w:rsidP="000F4401">
      <w:pPr>
        <w:widowControl w:val="0"/>
        <w:autoSpaceDE w:val="0"/>
        <w:spacing w:after="120"/>
        <w:jc w:val="both"/>
        <w:rPr>
          <w:sz w:val="20"/>
          <w:szCs w:val="20"/>
        </w:rPr>
      </w:pPr>
      <w:r>
        <w:rPr>
          <w:b/>
          <w:bCs/>
        </w:rPr>
        <w:t>9.</w:t>
      </w:r>
      <w:r w:rsidR="008D5687" w:rsidRPr="000F4401">
        <w:rPr>
          <w:b/>
          <w:bCs/>
        </w:rPr>
        <w:t xml:space="preserve"> </w:t>
      </w:r>
      <w:r w:rsidR="008D5687" w:rsidRPr="000F4401">
        <w:rPr>
          <w:b/>
          <w:bCs/>
          <w:color w:val="000000"/>
        </w:rPr>
        <w:t>Informacje</w:t>
      </w:r>
      <w:r w:rsidR="008D5687" w:rsidRPr="000F4401">
        <w:rPr>
          <w:b/>
          <w:bCs/>
        </w:rPr>
        <w:t xml:space="preserve"> o treści zawieranej umowy oraz możliwości jej zmiany</w:t>
      </w:r>
      <w:r w:rsidR="008D5687" w:rsidRPr="000F4401">
        <w:rPr>
          <w:b/>
          <w:bCs/>
          <w:sz w:val="20"/>
          <w:szCs w:val="20"/>
        </w:rPr>
        <w:t>.</w:t>
      </w:r>
    </w:p>
    <w:p w14:paraId="404FFEC1" w14:textId="37BC45CC" w:rsidR="008D5687" w:rsidRDefault="000F4401" w:rsidP="000F4401">
      <w:pPr>
        <w:widowControl w:val="0"/>
        <w:autoSpaceDE w:val="0"/>
        <w:spacing w:after="120"/>
        <w:jc w:val="both"/>
        <w:rPr>
          <w:sz w:val="20"/>
          <w:szCs w:val="20"/>
        </w:rPr>
      </w:pPr>
      <w:r w:rsidRPr="000F4401">
        <w:rPr>
          <w:b/>
          <w:bCs/>
          <w:sz w:val="20"/>
          <w:szCs w:val="20"/>
        </w:rPr>
        <w:t>9.1.</w:t>
      </w:r>
      <w:r>
        <w:rPr>
          <w:sz w:val="20"/>
          <w:szCs w:val="20"/>
        </w:rPr>
        <w:t xml:space="preserve"> </w:t>
      </w:r>
      <w:r w:rsidR="008D5687" w:rsidRPr="000F4401">
        <w:rPr>
          <w:sz w:val="20"/>
          <w:szCs w:val="20"/>
        </w:rPr>
        <w:t xml:space="preserve">Istotne postanowienia umowy zawiera „ wzór umowy” stanowiący </w:t>
      </w:r>
      <w:r w:rsidR="008D5687" w:rsidRPr="000F4401">
        <w:rPr>
          <w:b/>
          <w:sz w:val="20"/>
          <w:szCs w:val="20"/>
        </w:rPr>
        <w:t>Załącznik Nr 4 do</w:t>
      </w:r>
      <w:r w:rsidR="008D5687" w:rsidRPr="000F4401">
        <w:rPr>
          <w:sz w:val="20"/>
          <w:szCs w:val="20"/>
        </w:rPr>
        <w:t xml:space="preserve"> niniejszej SWZ.</w:t>
      </w:r>
    </w:p>
    <w:p w14:paraId="57ED0E20" w14:textId="5337FF12" w:rsidR="008D5687" w:rsidRDefault="000F4401" w:rsidP="000F4401">
      <w:pPr>
        <w:widowControl w:val="0"/>
        <w:autoSpaceDE w:val="0"/>
        <w:spacing w:after="120"/>
        <w:jc w:val="both"/>
        <w:rPr>
          <w:kern w:val="2"/>
          <w:sz w:val="20"/>
          <w:szCs w:val="20"/>
          <w:lang w:eastAsia="ar-SA"/>
        </w:rPr>
      </w:pPr>
      <w:r w:rsidRPr="000F4401">
        <w:rPr>
          <w:b/>
          <w:bCs/>
          <w:sz w:val="20"/>
          <w:szCs w:val="20"/>
        </w:rPr>
        <w:t>9.2.</w:t>
      </w:r>
      <w:r>
        <w:rPr>
          <w:sz w:val="20"/>
          <w:szCs w:val="20"/>
        </w:rPr>
        <w:t xml:space="preserve"> </w:t>
      </w:r>
      <w:r w:rsidR="008D5687" w:rsidRPr="000F4401">
        <w:rPr>
          <w:kern w:val="2"/>
          <w:sz w:val="20"/>
          <w:szCs w:val="20"/>
          <w:lang w:eastAsia="ar-SA"/>
        </w:rPr>
        <w:t xml:space="preserve">Na podstawie art. 455 ust. 1 i 2 ustawy </w:t>
      </w:r>
      <w:proofErr w:type="spellStart"/>
      <w:r w:rsidR="008D5687" w:rsidRPr="000F4401">
        <w:rPr>
          <w:kern w:val="2"/>
          <w:sz w:val="20"/>
          <w:szCs w:val="20"/>
          <w:lang w:eastAsia="ar-SA"/>
        </w:rPr>
        <w:t>Pzp</w:t>
      </w:r>
      <w:proofErr w:type="spellEnd"/>
      <w:r w:rsidR="008D5687" w:rsidRPr="000F4401">
        <w:rPr>
          <w:kern w:val="2"/>
          <w:sz w:val="20"/>
          <w:szCs w:val="20"/>
          <w:lang w:eastAsia="ar-SA"/>
        </w:rPr>
        <w:t>, Zamawiający przewiduje możliwość dokonania zmian umowy bez przeprowadzania nowego postępowania.</w:t>
      </w:r>
    </w:p>
    <w:p w14:paraId="3C43BD90" w14:textId="7C395996" w:rsidR="008D5687" w:rsidRDefault="000F4401" w:rsidP="000F4401">
      <w:pPr>
        <w:widowControl w:val="0"/>
        <w:autoSpaceDE w:val="0"/>
        <w:spacing w:after="120"/>
        <w:jc w:val="both"/>
        <w:rPr>
          <w:sz w:val="20"/>
          <w:szCs w:val="20"/>
        </w:rPr>
      </w:pPr>
      <w:r w:rsidRPr="000F4401">
        <w:rPr>
          <w:b/>
          <w:bCs/>
          <w:kern w:val="2"/>
          <w:sz w:val="20"/>
          <w:szCs w:val="20"/>
          <w:lang w:eastAsia="ar-SA"/>
        </w:rPr>
        <w:t>9.3.</w:t>
      </w:r>
      <w:r>
        <w:rPr>
          <w:sz w:val="20"/>
          <w:szCs w:val="20"/>
        </w:rPr>
        <w:t xml:space="preserve"> </w:t>
      </w:r>
      <w:r w:rsidR="008D5687" w:rsidRPr="000F4401">
        <w:rPr>
          <w:sz w:val="20"/>
          <w:szCs w:val="20"/>
        </w:rPr>
        <w:t>Warunkiem dokonania zmian w umowie jest złożenie wniosku przez stronę inicjującą zmianę zawierającego: opis propozycji zmian, uzasadnienie zmian.</w:t>
      </w:r>
    </w:p>
    <w:p w14:paraId="0DCC1249" w14:textId="5372CE6B" w:rsidR="008D5687" w:rsidRDefault="000F4401" w:rsidP="000F4401">
      <w:pPr>
        <w:widowControl w:val="0"/>
        <w:autoSpaceDE w:val="0"/>
        <w:spacing w:after="120"/>
        <w:jc w:val="both"/>
        <w:rPr>
          <w:b/>
          <w:bCs/>
        </w:rPr>
      </w:pPr>
      <w:r w:rsidRPr="000F4401">
        <w:rPr>
          <w:b/>
          <w:bCs/>
        </w:rPr>
        <w:t xml:space="preserve">10. </w:t>
      </w:r>
      <w:r w:rsidR="008D5687" w:rsidRPr="000F4401">
        <w:rPr>
          <w:b/>
          <w:bCs/>
          <w:color w:val="000000"/>
        </w:rPr>
        <w:t>Informacje</w:t>
      </w:r>
      <w:r w:rsidR="008D5687" w:rsidRPr="000F4401">
        <w:rPr>
          <w:b/>
          <w:bCs/>
        </w:rPr>
        <w:t xml:space="preserve"> o formalnościach, jakie powinny zostać dopełnione po wyborze oferty w celu zawarcia umowy w  sprawie zamówienia publicznego.</w:t>
      </w:r>
    </w:p>
    <w:p w14:paraId="68E62D3E" w14:textId="29B920BE" w:rsidR="008D5687" w:rsidRDefault="000F4401" w:rsidP="000F4401">
      <w:pPr>
        <w:widowControl w:val="0"/>
        <w:autoSpaceDE w:val="0"/>
        <w:spacing w:after="120"/>
        <w:jc w:val="both"/>
        <w:rPr>
          <w:sz w:val="20"/>
          <w:szCs w:val="20"/>
        </w:rPr>
      </w:pPr>
      <w:r w:rsidRPr="000F4401">
        <w:rPr>
          <w:b/>
          <w:bCs/>
          <w:sz w:val="20"/>
          <w:szCs w:val="20"/>
        </w:rPr>
        <w:t xml:space="preserve">10.1. </w:t>
      </w:r>
      <w:r w:rsidR="008D5687" w:rsidRPr="000F4401">
        <w:rPr>
          <w:sz w:val="20"/>
          <w:szCs w:val="20"/>
        </w:rPr>
        <w:t>Zamawiający zawiera umowę w sprawie zamówienia publicznego w terminie nie krótszym niż 5 dni od dnia przesłania zawiadomienia o wyborze najkorzystniejszej oferty.</w:t>
      </w:r>
    </w:p>
    <w:p w14:paraId="6162A29A" w14:textId="77FE2311" w:rsidR="008D5687" w:rsidRDefault="000F4401" w:rsidP="000F4401">
      <w:pPr>
        <w:widowControl w:val="0"/>
        <w:autoSpaceDE w:val="0"/>
        <w:spacing w:after="120"/>
        <w:jc w:val="both"/>
        <w:rPr>
          <w:sz w:val="20"/>
          <w:szCs w:val="20"/>
        </w:rPr>
      </w:pPr>
      <w:r w:rsidRPr="000F4401">
        <w:rPr>
          <w:b/>
          <w:bCs/>
          <w:sz w:val="20"/>
          <w:szCs w:val="20"/>
        </w:rPr>
        <w:t>10.2.</w:t>
      </w:r>
      <w:r>
        <w:rPr>
          <w:b/>
          <w:bCs/>
          <w:sz w:val="20"/>
          <w:szCs w:val="20"/>
        </w:rPr>
        <w:t xml:space="preserve"> </w:t>
      </w:r>
      <w:r w:rsidR="008D5687" w:rsidRPr="000F4401">
        <w:rPr>
          <w:sz w:val="20"/>
          <w:szCs w:val="20"/>
        </w:rPr>
        <w:t xml:space="preserve">Zamawiający może zawrzeć umowę w sprawie zamówienia publicznego przed upływem terminu wskazanego w pkt 1, jeżeli zostaną spełnione warunki określone w art. 308 ust. 3 ustawy </w:t>
      </w:r>
      <w:proofErr w:type="spellStart"/>
      <w:r w:rsidR="008D5687" w:rsidRPr="000F4401">
        <w:rPr>
          <w:sz w:val="20"/>
          <w:szCs w:val="20"/>
        </w:rPr>
        <w:t>Pzp</w:t>
      </w:r>
      <w:proofErr w:type="spellEnd"/>
      <w:r w:rsidR="008D5687" w:rsidRPr="000F4401">
        <w:rPr>
          <w:sz w:val="20"/>
          <w:szCs w:val="20"/>
        </w:rPr>
        <w:t xml:space="preserve">.   </w:t>
      </w:r>
    </w:p>
    <w:p w14:paraId="2004CA2F" w14:textId="24FCB64C" w:rsidR="008D5687" w:rsidRDefault="000F4401" w:rsidP="000F4401">
      <w:pPr>
        <w:widowControl w:val="0"/>
        <w:autoSpaceDE w:val="0"/>
        <w:spacing w:after="120"/>
        <w:jc w:val="both"/>
        <w:rPr>
          <w:sz w:val="20"/>
          <w:szCs w:val="20"/>
        </w:rPr>
      </w:pPr>
      <w:r w:rsidRPr="000F4401">
        <w:rPr>
          <w:b/>
          <w:bCs/>
          <w:sz w:val="20"/>
          <w:szCs w:val="20"/>
        </w:rPr>
        <w:t>10.3.</w:t>
      </w:r>
      <w:r>
        <w:rPr>
          <w:b/>
          <w:bCs/>
          <w:sz w:val="20"/>
          <w:szCs w:val="20"/>
        </w:rPr>
        <w:t xml:space="preserve"> </w:t>
      </w:r>
      <w:r w:rsidR="008D5687" w:rsidRPr="000F4401">
        <w:rPr>
          <w:sz w:val="20"/>
          <w:szCs w:val="20"/>
        </w:rPr>
        <w:t>Wybranego wykonawcę, Zamawiający zawiadomi o terminie i miejscu zawarcia umowy.</w:t>
      </w:r>
    </w:p>
    <w:p w14:paraId="72CD378D" w14:textId="7B2AE7FE" w:rsidR="008D5687" w:rsidRDefault="000F4401" w:rsidP="000F4401">
      <w:pPr>
        <w:widowControl w:val="0"/>
        <w:autoSpaceDE w:val="0"/>
        <w:spacing w:after="120"/>
        <w:jc w:val="both"/>
        <w:rPr>
          <w:sz w:val="20"/>
          <w:szCs w:val="20"/>
        </w:rPr>
      </w:pPr>
      <w:r w:rsidRPr="000F4401">
        <w:rPr>
          <w:b/>
          <w:bCs/>
          <w:sz w:val="20"/>
          <w:szCs w:val="20"/>
        </w:rPr>
        <w:t>10.4.</w:t>
      </w:r>
      <w:r>
        <w:rPr>
          <w:b/>
          <w:bCs/>
          <w:sz w:val="20"/>
          <w:szCs w:val="20"/>
        </w:rPr>
        <w:t xml:space="preserve"> </w:t>
      </w:r>
      <w:r w:rsidR="008D5687" w:rsidRPr="000F4401">
        <w:rPr>
          <w:sz w:val="20"/>
          <w:szCs w:val="20"/>
        </w:rPr>
        <w:t>Jeżeli zostanie wybrana oferta wykonawców wspólnie ubiegających się o udzielenie zamówienia, Zamawiający przed zawarciem umowy w sprawie zamówienia publicznego może żądać umowy regulującej współpracę tych wykonawców.</w:t>
      </w:r>
    </w:p>
    <w:p w14:paraId="4A495473" w14:textId="77777777" w:rsidR="000F4401" w:rsidRDefault="000F4401" w:rsidP="000F4401">
      <w:pPr>
        <w:widowControl w:val="0"/>
        <w:autoSpaceDE w:val="0"/>
        <w:spacing w:after="120"/>
        <w:jc w:val="both"/>
        <w:rPr>
          <w:sz w:val="20"/>
          <w:szCs w:val="20"/>
        </w:rPr>
      </w:pPr>
    </w:p>
    <w:p w14:paraId="328F3117" w14:textId="79EB81EB" w:rsidR="008D5687" w:rsidRPr="000F4401" w:rsidRDefault="000F4401" w:rsidP="000F4401">
      <w:pPr>
        <w:widowControl w:val="0"/>
        <w:autoSpaceDE w:val="0"/>
        <w:spacing w:after="120"/>
        <w:jc w:val="both"/>
        <w:rPr>
          <w:b/>
          <w:bCs/>
        </w:rPr>
      </w:pPr>
      <w:r w:rsidRPr="000F4401">
        <w:rPr>
          <w:b/>
          <w:bCs/>
        </w:rPr>
        <w:lastRenderedPageBreak/>
        <w:t xml:space="preserve">11. </w:t>
      </w:r>
      <w:r w:rsidR="008D5687" w:rsidRPr="000F4401">
        <w:rPr>
          <w:b/>
          <w:bCs/>
        </w:rPr>
        <w:t>Pouczenie o środkach ochrony prawnej przysługujących wykonawcy w toku postępowania o udzielenie zamówienia.</w:t>
      </w:r>
    </w:p>
    <w:p w14:paraId="3A5B147A" w14:textId="77777777" w:rsidR="008D5687" w:rsidRDefault="008D5687" w:rsidP="008D5687">
      <w:pPr>
        <w:pStyle w:val="Bezodstpw"/>
        <w:rPr>
          <w:rFonts w:ascii="Times New Roman" w:hAnsi="Times New Roman"/>
          <w:sz w:val="20"/>
          <w:szCs w:val="20"/>
        </w:rPr>
      </w:pPr>
      <w:r w:rsidRPr="003D4536">
        <w:rPr>
          <w:rFonts w:ascii="Times New Roman" w:hAnsi="Times New Roman"/>
          <w:sz w:val="20"/>
          <w:szCs w:val="20"/>
        </w:rPr>
        <w:t xml:space="preserve">Wykonawca, którego interes prawny doznał uszczerbku w wyniku naruszenia przez Zamawiającego określonych w ustawie zasad udzielania zamówień publicznych, przysługują środki ochrony prawnej uregulowane w Dziale IX Środki ochrony prawnej, Rozdział 1 art. 505 - art. 521 ustawy </w:t>
      </w:r>
      <w:proofErr w:type="spellStart"/>
      <w:r w:rsidRPr="003D4536">
        <w:rPr>
          <w:rFonts w:ascii="Times New Roman" w:hAnsi="Times New Roman"/>
          <w:sz w:val="20"/>
          <w:szCs w:val="20"/>
        </w:rPr>
        <w:t>Pzp</w:t>
      </w:r>
      <w:proofErr w:type="spellEnd"/>
      <w:r w:rsidRPr="003D4536">
        <w:rPr>
          <w:rFonts w:ascii="Times New Roman" w:hAnsi="Times New Roman"/>
          <w:sz w:val="20"/>
          <w:szCs w:val="20"/>
        </w:rPr>
        <w:t>.</w:t>
      </w:r>
    </w:p>
    <w:p w14:paraId="20B2F56F" w14:textId="77777777" w:rsidR="000F4401" w:rsidRDefault="000F4401" w:rsidP="008D5687">
      <w:pPr>
        <w:pStyle w:val="Bezodstpw"/>
        <w:rPr>
          <w:rFonts w:ascii="Times New Roman" w:hAnsi="Times New Roman"/>
          <w:sz w:val="20"/>
          <w:szCs w:val="20"/>
        </w:rPr>
      </w:pPr>
    </w:p>
    <w:p w14:paraId="532D4CFC" w14:textId="57BE543E" w:rsidR="008D5687" w:rsidRPr="000F4401" w:rsidRDefault="000F4401" w:rsidP="000F4401">
      <w:pPr>
        <w:pStyle w:val="Bezodstpw"/>
        <w:rPr>
          <w:rFonts w:ascii="Times New Roman" w:hAnsi="Times New Roman"/>
          <w:b/>
          <w:bCs/>
          <w:sz w:val="24"/>
          <w:szCs w:val="24"/>
        </w:rPr>
      </w:pPr>
      <w:r w:rsidRPr="000F4401">
        <w:rPr>
          <w:rFonts w:ascii="Times New Roman" w:hAnsi="Times New Roman"/>
          <w:b/>
          <w:bCs/>
          <w:sz w:val="24"/>
          <w:szCs w:val="24"/>
        </w:rPr>
        <w:t xml:space="preserve">12. </w:t>
      </w:r>
      <w:r w:rsidR="008D5687" w:rsidRPr="000F4401">
        <w:rPr>
          <w:rFonts w:ascii="Times New Roman" w:hAnsi="Times New Roman"/>
          <w:b/>
          <w:bCs/>
          <w:noProof/>
          <w:sz w:val="24"/>
          <w:szCs w:val="24"/>
        </w:rPr>
        <w:t>Ochrona danych osobowych</w:t>
      </w:r>
    </w:p>
    <w:p w14:paraId="0BEF3006" w14:textId="77777777" w:rsidR="008D5687" w:rsidRPr="003D4536" w:rsidRDefault="008D5687" w:rsidP="008D5687">
      <w:pPr>
        <w:rPr>
          <w:sz w:val="20"/>
          <w:szCs w:val="20"/>
        </w:rPr>
      </w:pPr>
      <w:r w:rsidRPr="003D4536">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2120CCD" w14:textId="77777777" w:rsidR="008D5687" w:rsidRPr="003D4536" w:rsidRDefault="008D5687" w:rsidP="008D5687">
      <w:pPr>
        <w:numPr>
          <w:ilvl w:val="0"/>
          <w:numId w:val="3"/>
        </w:numPr>
        <w:spacing w:after="120"/>
        <w:ind w:left="426" w:hanging="426"/>
        <w:jc w:val="both"/>
        <w:rPr>
          <w:i/>
          <w:sz w:val="20"/>
          <w:szCs w:val="20"/>
        </w:rPr>
      </w:pPr>
      <w:r w:rsidRPr="003D4536">
        <w:rPr>
          <w:sz w:val="20"/>
          <w:szCs w:val="20"/>
        </w:rPr>
        <w:t xml:space="preserve">administratorem Pani/Pana danych osobowych jest Samodzielny Publiczny </w:t>
      </w:r>
      <w:r w:rsidR="00A2089B">
        <w:rPr>
          <w:sz w:val="20"/>
          <w:szCs w:val="20"/>
        </w:rPr>
        <w:t>Gminny Zakład</w:t>
      </w:r>
      <w:r w:rsidRPr="003D4536">
        <w:rPr>
          <w:sz w:val="20"/>
          <w:szCs w:val="20"/>
        </w:rPr>
        <w:t xml:space="preserve"> Opieki Zdrowotnej w </w:t>
      </w:r>
      <w:r w:rsidR="00A2089B">
        <w:rPr>
          <w:sz w:val="20"/>
          <w:szCs w:val="20"/>
        </w:rPr>
        <w:t>Czchowie</w:t>
      </w:r>
      <w:r w:rsidRPr="003D4536">
        <w:rPr>
          <w:sz w:val="20"/>
          <w:szCs w:val="20"/>
        </w:rPr>
        <w:t xml:space="preserve">, ul. </w:t>
      </w:r>
      <w:r w:rsidR="00A2089B">
        <w:rPr>
          <w:sz w:val="20"/>
          <w:szCs w:val="20"/>
        </w:rPr>
        <w:t>Sądecka 183</w:t>
      </w:r>
      <w:r w:rsidRPr="003D4536">
        <w:rPr>
          <w:sz w:val="20"/>
          <w:szCs w:val="20"/>
        </w:rPr>
        <w:t>, 32-8</w:t>
      </w:r>
      <w:r w:rsidR="00A2089B">
        <w:rPr>
          <w:sz w:val="20"/>
          <w:szCs w:val="20"/>
        </w:rPr>
        <w:t>60 Czchów</w:t>
      </w:r>
      <w:r w:rsidRPr="003D4536">
        <w:rPr>
          <w:sz w:val="20"/>
          <w:szCs w:val="20"/>
        </w:rPr>
        <w:t>.</w:t>
      </w:r>
    </w:p>
    <w:p w14:paraId="3981FE46" w14:textId="77777777" w:rsidR="008D5687" w:rsidRPr="003D4536" w:rsidRDefault="008D5687" w:rsidP="008D5687">
      <w:pPr>
        <w:numPr>
          <w:ilvl w:val="0"/>
          <w:numId w:val="4"/>
        </w:numPr>
        <w:spacing w:after="120"/>
        <w:ind w:left="426" w:hanging="426"/>
        <w:jc w:val="both"/>
        <w:rPr>
          <w:color w:val="00B0F0"/>
          <w:sz w:val="20"/>
          <w:szCs w:val="20"/>
        </w:rPr>
      </w:pPr>
      <w:r w:rsidRPr="003D4536">
        <w:rPr>
          <w:sz w:val="20"/>
          <w:szCs w:val="20"/>
        </w:rPr>
        <w:t xml:space="preserve">inspektorem ochrony danych osobowych w SP </w:t>
      </w:r>
      <w:r w:rsidR="00A2089B">
        <w:rPr>
          <w:sz w:val="20"/>
          <w:szCs w:val="20"/>
        </w:rPr>
        <w:t>G</w:t>
      </w:r>
      <w:r w:rsidRPr="003D4536">
        <w:rPr>
          <w:sz w:val="20"/>
          <w:szCs w:val="20"/>
        </w:rPr>
        <w:t xml:space="preserve">ZOZ w </w:t>
      </w:r>
      <w:r w:rsidR="00A2089B">
        <w:rPr>
          <w:sz w:val="20"/>
          <w:szCs w:val="20"/>
        </w:rPr>
        <w:t xml:space="preserve">Czchowie </w:t>
      </w:r>
      <w:r w:rsidRPr="003D4536">
        <w:rPr>
          <w:sz w:val="20"/>
          <w:szCs w:val="20"/>
        </w:rPr>
        <w:t>jest Pan</w:t>
      </w:r>
      <w:r w:rsidR="00A2089B">
        <w:rPr>
          <w:sz w:val="20"/>
          <w:szCs w:val="20"/>
        </w:rPr>
        <w:t xml:space="preserve"> Rafał Kopytko</w:t>
      </w:r>
      <w:r w:rsidRPr="003D4536">
        <w:rPr>
          <w:sz w:val="20"/>
          <w:szCs w:val="20"/>
        </w:rPr>
        <w:t xml:space="preserve">, e-mail: </w:t>
      </w:r>
      <w:r w:rsidR="00A2089B">
        <w:rPr>
          <w:sz w:val="20"/>
          <w:szCs w:val="20"/>
        </w:rPr>
        <w:t>iod@czchow.pl</w:t>
      </w:r>
      <w:r w:rsidRPr="003D4536">
        <w:rPr>
          <w:sz w:val="20"/>
          <w:szCs w:val="20"/>
        </w:rPr>
        <w:t>, tel. (14) 66 21 </w:t>
      </w:r>
      <w:r w:rsidR="00A2089B">
        <w:rPr>
          <w:sz w:val="20"/>
          <w:szCs w:val="20"/>
        </w:rPr>
        <w:t>711</w:t>
      </w:r>
      <w:r w:rsidRPr="003D4536">
        <w:rPr>
          <w:sz w:val="20"/>
          <w:szCs w:val="20"/>
        </w:rPr>
        <w:t>.</w:t>
      </w:r>
    </w:p>
    <w:p w14:paraId="4B048930" w14:textId="358C29DD" w:rsidR="008D5687" w:rsidRPr="003D4536" w:rsidRDefault="008D5687" w:rsidP="008D5687">
      <w:pPr>
        <w:numPr>
          <w:ilvl w:val="0"/>
          <w:numId w:val="3"/>
        </w:numPr>
        <w:tabs>
          <w:tab w:val="left" w:pos="426"/>
        </w:tabs>
        <w:spacing w:after="120"/>
        <w:ind w:left="0" w:firstLine="0"/>
        <w:jc w:val="both"/>
        <w:rPr>
          <w:color w:val="00B0F0"/>
          <w:sz w:val="20"/>
          <w:szCs w:val="20"/>
        </w:rPr>
      </w:pPr>
      <w:r w:rsidRPr="003D4536">
        <w:rPr>
          <w:sz w:val="20"/>
          <w:szCs w:val="20"/>
        </w:rPr>
        <w:t>Pani/Pana dane osobowe przetwarzane będą na podstawie art. 6 ust. 1 lit. c</w:t>
      </w:r>
      <w:r>
        <w:rPr>
          <w:sz w:val="20"/>
          <w:szCs w:val="20"/>
        </w:rPr>
        <w:t xml:space="preserve"> </w:t>
      </w:r>
      <w:r w:rsidRPr="003D4536">
        <w:rPr>
          <w:sz w:val="20"/>
          <w:szCs w:val="20"/>
        </w:rPr>
        <w:t xml:space="preserve">RODO w celu związanym z postępowaniem o udzielenie zamówienia publicznego prowadzonego w trybie </w:t>
      </w:r>
      <w:r w:rsidRPr="003D4536">
        <w:rPr>
          <w:bCs/>
          <w:sz w:val="20"/>
          <w:szCs w:val="20"/>
        </w:rPr>
        <w:t>podstawowym bez negocjacji zgodnie z art. 275 pkt 1</w:t>
      </w:r>
      <w:r w:rsidRPr="003D4536">
        <w:rPr>
          <w:b/>
          <w:bCs/>
          <w:sz w:val="20"/>
          <w:szCs w:val="20"/>
        </w:rPr>
        <w:t xml:space="preserve"> </w:t>
      </w:r>
      <w:r w:rsidRPr="003D4536">
        <w:rPr>
          <w:bCs/>
          <w:sz w:val="20"/>
          <w:szCs w:val="20"/>
        </w:rPr>
        <w:t xml:space="preserve">ustawy z dnia 11 września 2019 r. Prawo zamówień publicznych, zwaną dalej ustawą </w:t>
      </w:r>
      <w:proofErr w:type="spellStart"/>
      <w:r w:rsidRPr="003D4536">
        <w:rPr>
          <w:bCs/>
          <w:sz w:val="20"/>
          <w:szCs w:val="20"/>
        </w:rPr>
        <w:t>Pzp</w:t>
      </w:r>
      <w:proofErr w:type="spellEnd"/>
      <w:r w:rsidRPr="003D4536">
        <w:rPr>
          <w:bCs/>
          <w:sz w:val="20"/>
          <w:szCs w:val="20"/>
        </w:rPr>
        <w:t xml:space="preserve">, wartość zamówienia nie przekracza kwot, </w:t>
      </w:r>
      <w:r w:rsidRPr="003D4536">
        <w:rPr>
          <w:sz w:val="20"/>
          <w:szCs w:val="20"/>
        </w:rPr>
        <w:t>określonych w art. 3 ustawy PZP</w:t>
      </w:r>
      <w:r w:rsidR="00B03204">
        <w:rPr>
          <w:b/>
          <w:bCs/>
          <w:sz w:val="20"/>
          <w:szCs w:val="20"/>
        </w:rPr>
        <w:t>,</w:t>
      </w:r>
    </w:p>
    <w:p w14:paraId="080FD467" w14:textId="77777777" w:rsidR="008D5687" w:rsidRPr="003D4536" w:rsidRDefault="008D5687" w:rsidP="008D5687">
      <w:pPr>
        <w:numPr>
          <w:ilvl w:val="0"/>
          <w:numId w:val="3"/>
        </w:numPr>
        <w:tabs>
          <w:tab w:val="left" w:pos="426"/>
        </w:tabs>
        <w:spacing w:after="120"/>
        <w:ind w:left="0" w:firstLine="0"/>
        <w:jc w:val="both"/>
        <w:rPr>
          <w:color w:val="00B0F0"/>
          <w:sz w:val="20"/>
          <w:szCs w:val="20"/>
        </w:rPr>
      </w:pPr>
      <w:r w:rsidRPr="003D4536">
        <w:rPr>
          <w:sz w:val="20"/>
          <w:szCs w:val="20"/>
        </w:rPr>
        <w:t xml:space="preserve">Odbiorcami Pani/Pana danych osobowych będą osoby lub podmioty, którym udostępniona zostanie dokumentacja postępowania w oparciu o art. 74 ustawy </w:t>
      </w:r>
      <w:proofErr w:type="spellStart"/>
      <w:r w:rsidRPr="003D4536">
        <w:rPr>
          <w:sz w:val="20"/>
          <w:szCs w:val="20"/>
        </w:rPr>
        <w:t>Pzp</w:t>
      </w:r>
      <w:proofErr w:type="spellEnd"/>
      <w:r w:rsidRPr="003D4536">
        <w:rPr>
          <w:sz w:val="20"/>
          <w:szCs w:val="20"/>
        </w:rPr>
        <w:t xml:space="preserve">;  </w:t>
      </w:r>
    </w:p>
    <w:p w14:paraId="62541E5A" w14:textId="77777777" w:rsidR="008D5687" w:rsidRPr="003D4536" w:rsidRDefault="008D5687" w:rsidP="008D5687">
      <w:pPr>
        <w:numPr>
          <w:ilvl w:val="0"/>
          <w:numId w:val="4"/>
        </w:numPr>
        <w:spacing w:after="120"/>
        <w:ind w:left="426" w:hanging="426"/>
        <w:jc w:val="both"/>
        <w:rPr>
          <w:color w:val="00B0F0"/>
          <w:sz w:val="20"/>
          <w:szCs w:val="20"/>
        </w:rPr>
      </w:pPr>
      <w:r w:rsidRPr="003D4536">
        <w:rPr>
          <w:sz w:val="20"/>
          <w:szCs w:val="20"/>
        </w:rPr>
        <w:t xml:space="preserve">Pani/Pana dane osobowe będą przechowywane, zgodnie z art. 78 ust. 1 ustawy </w:t>
      </w:r>
      <w:proofErr w:type="spellStart"/>
      <w:r w:rsidRPr="003D4536">
        <w:rPr>
          <w:sz w:val="20"/>
          <w:szCs w:val="20"/>
        </w:rPr>
        <w:t>Pzp</w:t>
      </w:r>
      <w:proofErr w:type="spellEnd"/>
      <w:r w:rsidRPr="003D4536">
        <w:rPr>
          <w:sz w:val="20"/>
          <w:szCs w:val="20"/>
        </w:rPr>
        <w:t>, przez okres 4 lat od dnia zakończenia postępowania o udzielenie zamówienia, a jeżeli czas trwania umowy przekracza 4 lata, okres przechowywania obejmuje cały czas trwania umowy;</w:t>
      </w:r>
    </w:p>
    <w:p w14:paraId="501D3F9B" w14:textId="77777777" w:rsidR="008D5687" w:rsidRPr="003D4536" w:rsidRDefault="008D5687" w:rsidP="008D5687">
      <w:pPr>
        <w:numPr>
          <w:ilvl w:val="0"/>
          <w:numId w:val="4"/>
        </w:numPr>
        <w:spacing w:after="120"/>
        <w:ind w:left="426" w:hanging="426"/>
        <w:jc w:val="both"/>
        <w:rPr>
          <w:b/>
          <w:i/>
          <w:sz w:val="20"/>
          <w:szCs w:val="20"/>
        </w:rPr>
      </w:pPr>
      <w:r w:rsidRPr="003D4536">
        <w:rPr>
          <w:sz w:val="20"/>
          <w:szCs w:val="20"/>
        </w:rPr>
        <w:t xml:space="preserve">obowiązek podania przez Panią/Pana danych osobowych bezpośrednio Pani/Pana dotyczących jest wymogiem ustawowym określonym w przepisach ustawy </w:t>
      </w:r>
      <w:proofErr w:type="spellStart"/>
      <w:r w:rsidRPr="003D4536">
        <w:rPr>
          <w:sz w:val="20"/>
          <w:szCs w:val="20"/>
        </w:rPr>
        <w:t>Pzp</w:t>
      </w:r>
      <w:proofErr w:type="spellEnd"/>
      <w:r w:rsidRPr="003D4536">
        <w:rPr>
          <w:sz w:val="20"/>
          <w:szCs w:val="20"/>
        </w:rPr>
        <w:t xml:space="preserve">, związanym z udziałem w postępowaniu o udzielenie zamówienia publicznego; konsekwencje niepodania określonych danych wynikają z ustawy </w:t>
      </w:r>
      <w:proofErr w:type="spellStart"/>
      <w:r w:rsidRPr="003D4536">
        <w:rPr>
          <w:sz w:val="20"/>
          <w:szCs w:val="20"/>
        </w:rPr>
        <w:t>Pzp</w:t>
      </w:r>
      <w:proofErr w:type="spellEnd"/>
      <w:r w:rsidRPr="003D4536">
        <w:rPr>
          <w:sz w:val="20"/>
          <w:szCs w:val="20"/>
        </w:rPr>
        <w:t xml:space="preserve">;  </w:t>
      </w:r>
    </w:p>
    <w:p w14:paraId="0D1E0024" w14:textId="77777777" w:rsidR="008D5687" w:rsidRPr="003D4536" w:rsidRDefault="008D5687" w:rsidP="008D5687">
      <w:pPr>
        <w:numPr>
          <w:ilvl w:val="0"/>
          <w:numId w:val="4"/>
        </w:numPr>
        <w:spacing w:after="120"/>
        <w:ind w:left="426" w:hanging="426"/>
        <w:jc w:val="both"/>
        <w:rPr>
          <w:sz w:val="20"/>
          <w:szCs w:val="20"/>
        </w:rPr>
      </w:pPr>
      <w:r w:rsidRPr="003D4536">
        <w:rPr>
          <w:sz w:val="20"/>
          <w:szCs w:val="20"/>
        </w:rPr>
        <w:t>w odniesieniu do Pani/Pana danych osobowych decyzje nie będą podejmowane w sposób zautomatyzowany, stosowanie do art. 22 RODO;</w:t>
      </w:r>
    </w:p>
    <w:p w14:paraId="52F82EF5" w14:textId="77777777" w:rsidR="008D5687" w:rsidRPr="003D4536" w:rsidRDefault="008D5687" w:rsidP="008D5687">
      <w:pPr>
        <w:numPr>
          <w:ilvl w:val="0"/>
          <w:numId w:val="4"/>
        </w:numPr>
        <w:spacing w:after="120"/>
        <w:ind w:left="426" w:hanging="426"/>
        <w:jc w:val="both"/>
        <w:rPr>
          <w:color w:val="00B0F0"/>
          <w:sz w:val="20"/>
          <w:szCs w:val="20"/>
        </w:rPr>
      </w:pPr>
      <w:r w:rsidRPr="003D4536">
        <w:rPr>
          <w:sz w:val="20"/>
          <w:szCs w:val="20"/>
        </w:rPr>
        <w:t>posiada Pani/Pan:</w:t>
      </w:r>
    </w:p>
    <w:p w14:paraId="162E4A98" w14:textId="77777777" w:rsidR="008D5687" w:rsidRPr="003D4536" w:rsidRDefault="008D5687" w:rsidP="008D5687">
      <w:pPr>
        <w:numPr>
          <w:ilvl w:val="0"/>
          <w:numId w:val="5"/>
        </w:numPr>
        <w:spacing w:after="120"/>
        <w:ind w:left="709" w:hanging="284"/>
        <w:jc w:val="both"/>
        <w:rPr>
          <w:color w:val="00B0F0"/>
          <w:sz w:val="20"/>
          <w:szCs w:val="20"/>
        </w:rPr>
      </w:pPr>
      <w:r w:rsidRPr="003D4536">
        <w:rPr>
          <w:sz w:val="20"/>
          <w:szCs w:val="20"/>
        </w:rPr>
        <w:t>na podstawie art. 15 RODO prawo dostępu do danych osobowych Pani/Pana dotyczących;</w:t>
      </w:r>
    </w:p>
    <w:p w14:paraId="08F057AE" w14:textId="77777777" w:rsidR="008D5687" w:rsidRPr="003D4536" w:rsidRDefault="008D5687" w:rsidP="008D5687">
      <w:pPr>
        <w:numPr>
          <w:ilvl w:val="0"/>
          <w:numId w:val="5"/>
        </w:numPr>
        <w:spacing w:after="120"/>
        <w:ind w:left="709" w:hanging="284"/>
        <w:jc w:val="both"/>
        <w:rPr>
          <w:sz w:val="20"/>
          <w:szCs w:val="20"/>
        </w:rPr>
      </w:pPr>
      <w:r w:rsidRPr="003D4536">
        <w:rPr>
          <w:sz w:val="20"/>
          <w:szCs w:val="20"/>
        </w:rPr>
        <w:t>na podstawie art. 16 RODO prawo do sprostowania Pani/Pana danych osobowych</w:t>
      </w:r>
      <w:r w:rsidRPr="003D4536">
        <w:rPr>
          <w:sz w:val="20"/>
          <w:szCs w:val="20"/>
          <w:vertAlign w:val="superscript"/>
        </w:rPr>
        <w:t>1</w:t>
      </w:r>
      <w:r w:rsidRPr="003D4536">
        <w:rPr>
          <w:sz w:val="20"/>
          <w:szCs w:val="20"/>
        </w:rPr>
        <w:t>;</w:t>
      </w:r>
    </w:p>
    <w:p w14:paraId="07605301" w14:textId="77777777" w:rsidR="008D5687" w:rsidRPr="003D4536" w:rsidRDefault="008D5687" w:rsidP="008D5687">
      <w:pPr>
        <w:numPr>
          <w:ilvl w:val="0"/>
          <w:numId w:val="5"/>
        </w:numPr>
        <w:spacing w:after="120"/>
        <w:ind w:left="709" w:hanging="284"/>
        <w:jc w:val="both"/>
        <w:rPr>
          <w:sz w:val="20"/>
          <w:szCs w:val="20"/>
        </w:rPr>
      </w:pPr>
      <w:r w:rsidRPr="003D4536">
        <w:rPr>
          <w:sz w:val="20"/>
          <w:szCs w:val="20"/>
        </w:rPr>
        <w:t>na podstawie art. 18 RODO prawo żądania od administratora ograniczenia przetwarzania danych osobowych z zastrzeżeniem przypadków, o których mowa w art. 18 ust. 2 RODO</w:t>
      </w:r>
      <w:r w:rsidRPr="003D4536">
        <w:rPr>
          <w:sz w:val="20"/>
          <w:szCs w:val="20"/>
          <w:vertAlign w:val="superscript"/>
        </w:rPr>
        <w:t>2</w:t>
      </w:r>
      <w:r w:rsidRPr="003D4536">
        <w:rPr>
          <w:sz w:val="20"/>
          <w:szCs w:val="20"/>
        </w:rPr>
        <w:t>;</w:t>
      </w:r>
    </w:p>
    <w:p w14:paraId="155D07F6" w14:textId="77777777" w:rsidR="008D5687" w:rsidRPr="003D4536" w:rsidRDefault="008D5687" w:rsidP="008D5687">
      <w:pPr>
        <w:numPr>
          <w:ilvl w:val="0"/>
          <w:numId w:val="5"/>
        </w:numPr>
        <w:spacing w:after="120"/>
        <w:ind w:left="709" w:hanging="284"/>
        <w:jc w:val="both"/>
        <w:rPr>
          <w:i/>
          <w:color w:val="00B0F0"/>
          <w:sz w:val="20"/>
          <w:szCs w:val="20"/>
        </w:rPr>
      </w:pPr>
      <w:r w:rsidRPr="003D4536">
        <w:rPr>
          <w:sz w:val="20"/>
          <w:szCs w:val="20"/>
        </w:rPr>
        <w:t>prawo do wniesienia skargi do Prezesa Urzędu Ochrony Danych Osobowych, gdy uzna Pani/Pan, że przetwarzanie danych osobowych Pani/Pana dotyczących narusza przepisy RODO;</w:t>
      </w:r>
    </w:p>
    <w:p w14:paraId="2D071D7E" w14:textId="77777777" w:rsidR="008D5687" w:rsidRPr="003D4536" w:rsidRDefault="008D5687" w:rsidP="008D5687">
      <w:pPr>
        <w:numPr>
          <w:ilvl w:val="0"/>
          <w:numId w:val="4"/>
        </w:numPr>
        <w:spacing w:after="120"/>
        <w:ind w:left="426" w:hanging="426"/>
        <w:jc w:val="both"/>
        <w:rPr>
          <w:i/>
          <w:color w:val="00B0F0"/>
          <w:sz w:val="20"/>
          <w:szCs w:val="20"/>
        </w:rPr>
      </w:pPr>
      <w:r w:rsidRPr="003D4536">
        <w:rPr>
          <w:sz w:val="20"/>
          <w:szCs w:val="20"/>
        </w:rPr>
        <w:t>nie przysługuje Pani/Panu:</w:t>
      </w:r>
    </w:p>
    <w:p w14:paraId="05033C4D" w14:textId="77777777" w:rsidR="008D5687" w:rsidRPr="003D4536" w:rsidRDefault="008D5687" w:rsidP="008D5687">
      <w:pPr>
        <w:numPr>
          <w:ilvl w:val="0"/>
          <w:numId w:val="6"/>
        </w:numPr>
        <w:spacing w:after="120"/>
        <w:ind w:left="709" w:hanging="284"/>
        <w:jc w:val="both"/>
        <w:rPr>
          <w:i/>
          <w:color w:val="00B0F0"/>
          <w:sz w:val="20"/>
          <w:szCs w:val="20"/>
        </w:rPr>
      </w:pPr>
      <w:r w:rsidRPr="003D4536">
        <w:rPr>
          <w:sz w:val="20"/>
          <w:szCs w:val="20"/>
        </w:rPr>
        <w:t>w związku z art. 17 ust. 3 lit. b, d lub e RODO prawo do usunięcia danych osobowych;</w:t>
      </w:r>
    </w:p>
    <w:p w14:paraId="682CFB0F" w14:textId="77777777" w:rsidR="008D5687" w:rsidRPr="003D4536" w:rsidRDefault="008D5687" w:rsidP="008D5687">
      <w:pPr>
        <w:numPr>
          <w:ilvl w:val="0"/>
          <w:numId w:val="6"/>
        </w:numPr>
        <w:spacing w:after="120"/>
        <w:ind w:left="709" w:hanging="284"/>
        <w:jc w:val="both"/>
        <w:rPr>
          <w:b/>
          <w:i/>
          <w:sz w:val="20"/>
          <w:szCs w:val="20"/>
        </w:rPr>
      </w:pPr>
      <w:r w:rsidRPr="003D4536">
        <w:rPr>
          <w:sz w:val="20"/>
          <w:szCs w:val="20"/>
        </w:rPr>
        <w:t>prawo do przenoszenia danych osobowych, o którym mowa w art. 20 RODO;</w:t>
      </w:r>
    </w:p>
    <w:p w14:paraId="20A86B48" w14:textId="77777777" w:rsidR="008D5687" w:rsidRPr="003D4536" w:rsidRDefault="008D5687" w:rsidP="008D5687">
      <w:pPr>
        <w:numPr>
          <w:ilvl w:val="0"/>
          <w:numId w:val="6"/>
        </w:numPr>
        <w:spacing w:after="120"/>
        <w:ind w:left="709" w:hanging="284"/>
        <w:jc w:val="both"/>
        <w:rPr>
          <w:b/>
          <w:i/>
          <w:sz w:val="20"/>
          <w:szCs w:val="20"/>
        </w:rPr>
      </w:pPr>
      <w:r w:rsidRPr="003D4536">
        <w:rPr>
          <w:b/>
          <w:sz w:val="20"/>
          <w:szCs w:val="20"/>
        </w:rPr>
        <w:t>na podstawie art. 21 RODO prawo sprzeciwu, wobec przetwarzania danych osobowych, gdyż podstawą prawną przetwarzania Pani/Pana danych osobowych jest art. 6 ust. 1 lit. c RODO</w:t>
      </w:r>
      <w:r w:rsidRPr="003D4536">
        <w:rPr>
          <w:sz w:val="20"/>
          <w:szCs w:val="20"/>
        </w:rPr>
        <w:t>.</w:t>
      </w:r>
    </w:p>
    <w:p w14:paraId="78287428" w14:textId="77777777" w:rsidR="008D5687" w:rsidRPr="003D4536" w:rsidRDefault="008D5687" w:rsidP="008D5687">
      <w:pPr>
        <w:contextualSpacing/>
      </w:pPr>
      <w:r w:rsidRPr="003D4536">
        <w:rPr>
          <w:noProof/>
          <w:sz w:val="20"/>
          <w:szCs w:val="20"/>
        </w:rPr>
        <w:t>_____________________</w:t>
      </w:r>
    </w:p>
    <w:p w14:paraId="42FD1BEA" w14:textId="77777777" w:rsidR="008D5687" w:rsidRPr="003D4536" w:rsidRDefault="008D5687" w:rsidP="008D5687">
      <w:pPr>
        <w:pStyle w:val="Bezodstpw"/>
        <w:contextualSpacing/>
        <w:rPr>
          <w:rFonts w:ascii="Times New Roman" w:hAnsi="Times New Roman"/>
          <w:i/>
          <w:iCs/>
          <w:noProof/>
          <w:sz w:val="20"/>
          <w:szCs w:val="20"/>
        </w:rPr>
      </w:pPr>
      <w:r w:rsidRPr="003D4536">
        <w:rPr>
          <w:rFonts w:ascii="Times New Roman" w:hAnsi="Times New Roman"/>
          <w:i/>
          <w:iCs/>
          <w:noProof/>
          <w:sz w:val="20"/>
          <w:szCs w:val="20"/>
        </w:rPr>
        <w:t>1)Wyjaśnienie: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324C3BE" w14:textId="77777777" w:rsidR="008D5687" w:rsidRPr="003D4536" w:rsidRDefault="008D5687" w:rsidP="008D5687">
      <w:pPr>
        <w:pStyle w:val="Bezodstpw"/>
        <w:contextualSpacing/>
        <w:rPr>
          <w:rFonts w:ascii="Times New Roman" w:hAnsi="Times New Roman"/>
          <w:i/>
          <w:iCs/>
          <w:noProof/>
          <w:sz w:val="20"/>
          <w:szCs w:val="20"/>
        </w:rPr>
      </w:pPr>
      <w:r w:rsidRPr="003D4536">
        <w:rPr>
          <w:rFonts w:ascii="Times New Roman" w:hAnsi="Times New Roman"/>
          <w:i/>
          <w:iCs/>
          <w:noProof/>
          <w:sz w:val="20"/>
          <w:szCs w:val="20"/>
        </w:rPr>
        <w:t>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475FA6F" w14:textId="5350130F" w:rsidR="008D5687" w:rsidRPr="0064079A" w:rsidRDefault="0064079A" w:rsidP="0064079A">
      <w:pPr>
        <w:widowControl w:val="0"/>
        <w:autoSpaceDE w:val="0"/>
        <w:spacing w:after="120"/>
        <w:jc w:val="both"/>
        <w:rPr>
          <w:b/>
          <w:bCs/>
        </w:rPr>
      </w:pPr>
      <w:r>
        <w:rPr>
          <w:b/>
          <w:bCs/>
        </w:rPr>
        <w:t xml:space="preserve">13. </w:t>
      </w:r>
      <w:r w:rsidR="008D5687" w:rsidRPr="0064079A">
        <w:rPr>
          <w:b/>
          <w:bCs/>
        </w:rPr>
        <w:t xml:space="preserve"> </w:t>
      </w:r>
      <w:r w:rsidR="008D5687" w:rsidRPr="0064079A">
        <w:rPr>
          <w:b/>
          <w:bCs/>
          <w:noProof/>
        </w:rPr>
        <w:t>Inne</w:t>
      </w:r>
      <w:r w:rsidR="008D5687" w:rsidRPr="0064079A">
        <w:rPr>
          <w:b/>
          <w:bCs/>
        </w:rPr>
        <w:t>.</w:t>
      </w:r>
    </w:p>
    <w:p w14:paraId="2D1546D3" w14:textId="1E5F6C78" w:rsidR="008D5687" w:rsidRDefault="0064079A" w:rsidP="0064079A">
      <w:pPr>
        <w:widowControl w:val="0"/>
        <w:tabs>
          <w:tab w:val="left" w:pos="709"/>
        </w:tabs>
        <w:autoSpaceDE w:val="0"/>
        <w:spacing w:after="120"/>
        <w:jc w:val="both"/>
        <w:rPr>
          <w:bCs/>
          <w:sz w:val="20"/>
          <w:szCs w:val="20"/>
        </w:rPr>
      </w:pPr>
      <w:r>
        <w:rPr>
          <w:bCs/>
          <w:sz w:val="20"/>
          <w:szCs w:val="20"/>
        </w:rPr>
        <w:t xml:space="preserve">13.1. </w:t>
      </w:r>
      <w:r w:rsidR="008D5687" w:rsidRPr="0064079A">
        <w:rPr>
          <w:bCs/>
          <w:sz w:val="20"/>
          <w:szCs w:val="20"/>
        </w:rPr>
        <w:t>Zamawiający nie dopuszcza składania ofert wariantowych.</w:t>
      </w:r>
    </w:p>
    <w:p w14:paraId="244AD69C" w14:textId="7D02A166" w:rsidR="008D5687" w:rsidRDefault="0064079A" w:rsidP="0064079A">
      <w:pPr>
        <w:widowControl w:val="0"/>
        <w:tabs>
          <w:tab w:val="left" w:pos="709"/>
        </w:tabs>
        <w:autoSpaceDE w:val="0"/>
        <w:spacing w:after="120"/>
        <w:jc w:val="both"/>
        <w:rPr>
          <w:bCs/>
          <w:sz w:val="20"/>
          <w:szCs w:val="20"/>
        </w:rPr>
      </w:pPr>
      <w:r>
        <w:rPr>
          <w:bCs/>
          <w:sz w:val="20"/>
          <w:szCs w:val="20"/>
        </w:rPr>
        <w:t xml:space="preserve">13.2. </w:t>
      </w:r>
      <w:r w:rsidR="008D5687" w:rsidRPr="0064079A">
        <w:rPr>
          <w:bCs/>
          <w:sz w:val="20"/>
          <w:szCs w:val="20"/>
        </w:rPr>
        <w:t>Zamawiający nie wymaga złożenia ofert w postaci katalogów elektronicznych lub dołączenia katalogów elektronicznych do oferty.</w:t>
      </w:r>
    </w:p>
    <w:p w14:paraId="6617DCDC" w14:textId="0F13A6E4" w:rsidR="008D5687" w:rsidRPr="0064079A" w:rsidRDefault="0064079A" w:rsidP="0064079A">
      <w:pPr>
        <w:widowControl w:val="0"/>
        <w:tabs>
          <w:tab w:val="left" w:pos="709"/>
        </w:tabs>
        <w:autoSpaceDE w:val="0"/>
        <w:spacing w:after="120"/>
        <w:jc w:val="both"/>
        <w:rPr>
          <w:bCs/>
          <w:sz w:val="20"/>
          <w:szCs w:val="20"/>
        </w:rPr>
      </w:pPr>
      <w:r>
        <w:rPr>
          <w:bCs/>
          <w:sz w:val="20"/>
          <w:szCs w:val="20"/>
        </w:rPr>
        <w:lastRenderedPageBreak/>
        <w:t xml:space="preserve">13.3. </w:t>
      </w:r>
      <w:r w:rsidR="008D5687" w:rsidRPr="0064079A">
        <w:rPr>
          <w:sz w:val="20"/>
          <w:szCs w:val="20"/>
        </w:rPr>
        <w:t>Zamawiający nie przewiduje:</w:t>
      </w:r>
    </w:p>
    <w:p w14:paraId="3C80DAFC" w14:textId="77777777" w:rsidR="008D5687" w:rsidRPr="003D4536" w:rsidRDefault="008D5687" w:rsidP="008D5687">
      <w:pPr>
        <w:pStyle w:val="Bezodstpw"/>
        <w:numPr>
          <w:ilvl w:val="0"/>
          <w:numId w:val="21"/>
        </w:numPr>
        <w:tabs>
          <w:tab w:val="left" w:pos="709"/>
        </w:tabs>
        <w:ind w:left="709" w:hanging="283"/>
        <w:jc w:val="both"/>
        <w:rPr>
          <w:rFonts w:ascii="Times New Roman" w:hAnsi="Times New Roman"/>
          <w:sz w:val="20"/>
          <w:szCs w:val="20"/>
        </w:rPr>
      </w:pPr>
      <w:r w:rsidRPr="003D4536">
        <w:rPr>
          <w:rFonts w:ascii="Times New Roman" w:hAnsi="Times New Roman"/>
          <w:sz w:val="20"/>
          <w:szCs w:val="20"/>
        </w:rPr>
        <w:t>odbycia przez Wykonawcę wizji lokalnej,</w:t>
      </w:r>
    </w:p>
    <w:p w14:paraId="365DC113" w14:textId="77777777" w:rsidR="008D5687" w:rsidRDefault="008D5687" w:rsidP="008D5687">
      <w:pPr>
        <w:pStyle w:val="Bezodstpw"/>
        <w:numPr>
          <w:ilvl w:val="0"/>
          <w:numId w:val="21"/>
        </w:numPr>
        <w:tabs>
          <w:tab w:val="left" w:pos="709"/>
        </w:tabs>
        <w:ind w:left="709" w:hanging="283"/>
        <w:jc w:val="both"/>
        <w:rPr>
          <w:rFonts w:ascii="Times New Roman" w:hAnsi="Times New Roman"/>
          <w:sz w:val="20"/>
          <w:szCs w:val="20"/>
        </w:rPr>
      </w:pPr>
      <w:r w:rsidRPr="003D4536">
        <w:rPr>
          <w:rFonts w:ascii="Times New Roman" w:hAnsi="Times New Roman"/>
          <w:sz w:val="20"/>
          <w:szCs w:val="20"/>
        </w:rPr>
        <w:t xml:space="preserve">sprawdzenia przez Wykonawcę dokumentów niezbędnych do realizacji zamówienia dostępnych na miejscu u Zamawiającego. </w:t>
      </w:r>
    </w:p>
    <w:p w14:paraId="45C4D357" w14:textId="2B752C1B" w:rsidR="008D5687"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13.4. </w:t>
      </w:r>
      <w:r w:rsidR="008D5687" w:rsidRPr="0064079A">
        <w:rPr>
          <w:rFonts w:ascii="Times New Roman" w:hAnsi="Times New Roman"/>
          <w:sz w:val="20"/>
          <w:szCs w:val="20"/>
        </w:rPr>
        <w:t>Zamawiający nie przewiduje zawarcia umowy ramowej.</w:t>
      </w:r>
    </w:p>
    <w:p w14:paraId="2AEC777D" w14:textId="68DD6BD1" w:rsidR="008D5687"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13.5. </w:t>
      </w:r>
      <w:r w:rsidR="008D5687" w:rsidRPr="0064079A">
        <w:rPr>
          <w:rFonts w:ascii="Times New Roman" w:hAnsi="Times New Roman"/>
          <w:sz w:val="20"/>
          <w:szCs w:val="20"/>
        </w:rPr>
        <w:t>Zamawiający nie przewiduje ustanowienia dynamicznego systemu zakupów.</w:t>
      </w:r>
    </w:p>
    <w:p w14:paraId="4CB0C9CE" w14:textId="74DC39D1" w:rsidR="008D5687"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13.6. </w:t>
      </w:r>
      <w:r w:rsidR="008D5687" w:rsidRPr="0064079A">
        <w:rPr>
          <w:rFonts w:ascii="Times New Roman" w:hAnsi="Times New Roman"/>
          <w:sz w:val="20"/>
          <w:szCs w:val="20"/>
        </w:rPr>
        <w:t>Zamawiający nie przewiduje aukcji elektronicznej.</w:t>
      </w:r>
    </w:p>
    <w:p w14:paraId="353AC40B" w14:textId="17A355B8" w:rsidR="008D5687"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13.7. </w:t>
      </w:r>
      <w:r w:rsidR="008D5687" w:rsidRPr="0064079A">
        <w:rPr>
          <w:rFonts w:ascii="Times New Roman" w:hAnsi="Times New Roman"/>
          <w:sz w:val="20"/>
          <w:szCs w:val="20"/>
        </w:rPr>
        <w:t>Zamawiający nie przewiduje rozliczenia w walutach obcych.</w:t>
      </w:r>
    </w:p>
    <w:p w14:paraId="2A7FBC87" w14:textId="111A1E83" w:rsidR="008D5687"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13.8. </w:t>
      </w:r>
      <w:r w:rsidR="008D5687" w:rsidRPr="0064079A">
        <w:rPr>
          <w:rFonts w:ascii="Times New Roman" w:hAnsi="Times New Roman"/>
          <w:sz w:val="20"/>
          <w:szCs w:val="20"/>
        </w:rPr>
        <w:t>Zamawiający nie przewiduje zwrotu kosztów udziału w postępowaniu.</w:t>
      </w:r>
    </w:p>
    <w:p w14:paraId="60880C4E" w14:textId="77D11A1A" w:rsidR="0064079A"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13.9. Zamawiający nie będzie udzielał zaliczek na poczet wykonania zamówienia.</w:t>
      </w:r>
    </w:p>
    <w:p w14:paraId="7CCF8475" w14:textId="6A5A2788" w:rsidR="0064079A"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13.10. Zamawiający nie przewiduje udzielania zamówień, o których mowa w art. 214 ust. 1 pkt 7 ustawy </w:t>
      </w:r>
      <w:proofErr w:type="spellStart"/>
      <w:r w:rsidRPr="0064079A">
        <w:rPr>
          <w:rFonts w:ascii="Times New Roman" w:hAnsi="Times New Roman"/>
          <w:sz w:val="20"/>
          <w:szCs w:val="20"/>
        </w:rPr>
        <w:t>Pzp</w:t>
      </w:r>
      <w:proofErr w:type="spellEnd"/>
      <w:r w:rsidRPr="0064079A">
        <w:rPr>
          <w:rFonts w:ascii="Times New Roman" w:hAnsi="Times New Roman"/>
          <w:sz w:val="20"/>
          <w:szCs w:val="20"/>
        </w:rPr>
        <w:t xml:space="preserve">. </w:t>
      </w:r>
    </w:p>
    <w:p w14:paraId="1385EB1D" w14:textId="7BCF7ACB" w:rsidR="0064079A"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13.11.</w:t>
      </w:r>
      <w:r w:rsidRPr="0064079A">
        <w:rPr>
          <w:rFonts w:ascii="Times New Roman" w:hAnsi="Times New Roman"/>
          <w:sz w:val="24"/>
          <w:szCs w:val="24"/>
        </w:rPr>
        <w:t xml:space="preserve"> </w:t>
      </w:r>
      <w:r w:rsidRPr="0064079A">
        <w:rPr>
          <w:rFonts w:ascii="Times New Roman" w:hAnsi="Times New Roman"/>
          <w:sz w:val="20"/>
          <w:szCs w:val="20"/>
        </w:rPr>
        <w:t xml:space="preserve">Zamawiający nie przewiduje wymagań, o których mowa w art. 96 ust. 2 pkt 2 ustawy </w:t>
      </w:r>
      <w:proofErr w:type="spellStart"/>
      <w:r w:rsidRPr="0064079A">
        <w:rPr>
          <w:rFonts w:ascii="Times New Roman" w:hAnsi="Times New Roman"/>
          <w:sz w:val="20"/>
          <w:szCs w:val="20"/>
        </w:rPr>
        <w:t>Pzp</w:t>
      </w:r>
      <w:proofErr w:type="spellEnd"/>
      <w:r w:rsidRPr="0064079A">
        <w:rPr>
          <w:rFonts w:ascii="Times New Roman" w:hAnsi="Times New Roman"/>
          <w:sz w:val="20"/>
          <w:szCs w:val="20"/>
        </w:rPr>
        <w:t>.</w:t>
      </w:r>
    </w:p>
    <w:p w14:paraId="7B598B86" w14:textId="31058941" w:rsidR="0064079A"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 xml:space="preserve">13.12. Zamawiający nie zastrzega możliwości ubiegania się o udzielenie zamówienia wyłącznie przez Wykonawców, o których mowa w art. 94 ustawy </w:t>
      </w:r>
      <w:proofErr w:type="spellStart"/>
      <w:r w:rsidRPr="0064079A">
        <w:rPr>
          <w:rFonts w:ascii="Times New Roman" w:hAnsi="Times New Roman"/>
          <w:sz w:val="20"/>
          <w:szCs w:val="20"/>
        </w:rPr>
        <w:t>Pzp</w:t>
      </w:r>
      <w:proofErr w:type="spellEnd"/>
      <w:r w:rsidRPr="0064079A">
        <w:rPr>
          <w:rFonts w:ascii="Times New Roman" w:hAnsi="Times New Roman"/>
          <w:sz w:val="20"/>
          <w:szCs w:val="20"/>
        </w:rPr>
        <w:t xml:space="preserve">. </w:t>
      </w:r>
    </w:p>
    <w:p w14:paraId="01705B6B" w14:textId="4FDE02F9" w:rsidR="008D5687" w:rsidRPr="0064079A" w:rsidRDefault="0064079A" w:rsidP="0064079A">
      <w:pPr>
        <w:pStyle w:val="Bezodstpw"/>
        <w:tabs>
          <w:tab w:val="left" w:pos="709"/>
        </w:tabs>
        <w:jc w:val="both"/>
        <w:rPr>
          <w:rFonts w:ascii="Times New Roman" w:hAnsi="Times New Roman"/>
          <w:sz w:val="20"/>
          <w:szCs w:val="20"/>
        </w:rPr>
      </w:pPr>
      <w:r w:rsidRPr="0064079A">
        <w:rPr>
          <w:rFonts w:ascii="Times New Roman" w:hAnsi="Times New Roman"/>
          <w:sz w:val="20"/>
          <w:szCs w:val="20"/>
        </w:rPr>
        <w:t>13.13.</w:t>
      </w:r>
      <w:r w:rsidR="008D5687" w:rsidRPr="0064079A">
        <w:rPr>
          <w:rFonts w:ascii="Times New Roman" w:hAnsi="Times New Roman"/>
          <w:sz w:val="20"/>
          <w:szCs w:val="20"/>
        </w:rPr>
        <w:t>Do spraw nie uregulowanych w niniejszej specyfikacji mają zastosowanie przepisy ustawy z dnia 11 września 2019 r. Prawo zamówień publicznych oraz aktów wykonawczych wydanych na jej podstawie.</w:t>
      </w:r>
    </w:p>
    <w:p w14:paraId="4E6FB937" w14:textId="77777777" w:rsidR="008D5687" w:rsidRPr="0064079A" w:rsidRDefault="008D5687" w:rsidP="008D5687">
      <w:pPr>
        <w:widowControl w:val="0"/>
        <w:autoSpaceDE w:val="0"/>
        <w:contextualSpacing/>
        <w:jc w:val="center"/>
        <w:rPr>
          <w:b/>
          <w:bCs/>
          <w:sz w:val="28"/>
          <w:szCs w:val="28"/>
        </w:rPr>
      </w:pPr>
    </w:p>
    <w:p w14:paraId="57B64603" w14:textId="77777777" w:rsidR="00A2089B" w:rsidRDefault="00A2089B" w:rsidP="0064079A">
      <w:pPr>
        <w:widowControl w:val="0"/>
        <w:autoSpaceDE w:val="0"/>
        <w:contextualSpacing/>
        <w:rPr>
          <w:b/>
          <w:bCs/>
          <w:sz w:val="28"/>
          <w:szCs w:val="28"/>
        </w:rPr>
      </w:pPr>
    </w:p>
    <w:p w14:paraId="06A8D801" w14:textId="77777777" w:rsidR="008D5687" w:rsidRPr="003D4536" w:rsidRDefault="008D5687" w:rsidP="008D5687">
      <w:pPr>
        <w:widowControl w:val="0"/>
        <w:autoSpaceDE w:val="0"/>
        <w:contextualSpacing/>
        <w:jc w:val="center"/>
        <w:rPr>
          <w:b/>
          <w:bCs/>
        </w:rPr>
      </w:pPr>
      <w:r w:rsidRPr="003D4536">
        <w:rPr>
          <w:b/>
          <w:bCs/>
          <w:sz w:val="28"/>
          <w:szCs w:val="28"/>
        </w:rPr>
        <w:t>ROZDZIAŁ  III</w:t>
      </w:r>
    </w:p>
    <w:p w14:paraId="16735BF5" w14:textId="77777777" w:rsidR="008D5687" w:rsidRPr="003D4536" w:rsidRDefault="008D5687" w:rsidP="008D5687">
      <w:pPr>
        <w:widowControl w:val="0"/>
        <w:autoSpaceDE w:val="0"/>
        <w:contextualSpacing/>
        <w:jc w:val="center"/>
        <w:rPr>
          <w:b/>
          <w:bCs/>
        </w:rPr>
      </w:pPr>
      <w:r w:rsidRPr="003D4536">
        <w:rPr>
          <w:b/>
          <w:bCs/>
        </w:rPr>
        <w:t>ZAŁĄCZNIKI,  WZORY</w:t>
      </w:r>
    </w:p>
    <w:p w14:paraId="629B8551" w14:textId="77777777" w:rsidR="008D5687" w:rsidRPr="003D4536" w:rsidRDefault="008D5687" w:rsidP="008D5687">
      <w:pPr>
        <w:keepNext/>
        <w:widowControl w:val="0"/>
        <w:tabs>
          <w:tab w:val="left" w:pos="360"/>
          <w:tab w:val="left" w:pos="1800"/>
        </w:tabs>
        <w:autoSpaceDE w:val="0"/>
        <w:ind w:left="340" w:hanging="340"/>
        <w:contextualSpacing/>
        <w:rPr>
          <w:b/>
          <w:bCs/>
        </w:rPr>
      </w:pPr>
      <w:r w:rsidRPr="003D4536">
        <w:rPr>
          <w:b/>
          <w:bCs/>
        </w:rPr>
        <w:t>Załączniki do SWZ :</w:t>
      </w:r>
    </w:p>
    <w:p w14:paraId="035660ED" w14:textId="77777777" w:rsidR="008D5687" w:rsidRPr="003D4536" w:rsidRDefault="008D5687" w:rsidP="008D5687">
      <w:pPr>
        <w:keepNext/>
        <w:widowControl w:val="0"/>
        <w:tabs>
          <w:tab w:val="left" w:pos="360"/>
          <w:tab w:val="left" w:pos="1800"/>
        </w:tabs>
        <w:autoSpaceDE w:val="0"/>
        <w:contextualSpacing/>
      </w:pPr>
    </w:p>
    <w:tbl>
      <w:tblPr>
        <w:tblW w:w="9076" w:type="dxa"/>
        <w:tblInd w:w="775" w:type="dxa"/>
        <w:tblLayout w:type="fixed"/>
        <w:tblCellMar>
          <w:left w:w="70" w:type="dxa"/>
          <w:right w:w="70" w:type="dxa"/>
        </w:tblCellMar>
        <w:tblLook w:val="04A0" w:firstRow="1" w:lastRow="0" w:firstColumn="1" w:lastColumn="0" w:noHBand="0" w:noVBand="1"/>
      </w:tblPr>
      <w:tblGrid>
        <w:gridCol w:w="429"/>
        <w:gridCol w:w="1843"/>
        <w:gridCol w:w="6804"/>
      </w:tblGrid>
      <w:tr w:rsidR="008D5687" w:rsidRPr="003D4536" w14:paraId="50390B18" w14:textId="77777777" w:rsidTr="008D5687">
        <w:tc>
          <w:tcPr>
            <w:tcW w:w="429" w:type="dxa"/>
            <w:tcBorders>
              <w:top w:val="single" w:sz="4" w:space="0" w:color="000000"/>
              <w:left w:val="single" w:sz="4" w:space="0" w:color="000000"/>
              <w:bottom w:val="single" w:sz="4" w:space="0" w:color="000000"/>
              <w:right w:val="nil"/>
            </w:tcBorders>
            <w:hideMark/>
          </w:tcPr>
          <w:p w14:paraId="23D1182D" w14:textId="77777777" w:rsidR="008D5687" w:rsidRPr="003D4536" w:rsidRDefault="008D5687" w:rsidP="008D5687">
            <w:pPr>
              <w:widowControl w:val="0"/>
              <w:autoSpaceDE w:val="0"/>
              <w:jc w:val="center"/>
              <w:rPr>
                <w:sz w:val="20"/>
                <w:szCs w:val="20"/>
              </w:rPr>
            </w:pPr>
            <w:r w:rsidRPr="003D4536">
              <w:rPr>
                <w:sz w:val="20"/>
                <w:szCs w:val="20"/>
              </w:rPr>
              <w:t>1</w:t>
            </w:r>
          </w:p>
        </w:tc>
        <w:tc>
          <w:tcPr>
            <w:tcW w:w="1843" w:type="dxa"/>
            <w:tcBorders>
              <w:top w:val="single" w:sz="4" w:space="0" w:color="000000"/>
              <w:left w:val="single" w:sz="4" w:space="0" w:color="000000"/>
              <w:bottom w:val="single" w:sz="4" w:space="0" w:color="000000"/>
              <w:right w:val="single" w:sz="4" w:space="0" w:color="000000"/>
            </w:tcBorders>
          </w:tcPr>
          <w:p w14:paraId="2799330B" w14:textId="77777777" w:rsidR="008D5687" w:rsidRPr="003D4536" w:rsidRDefault="008D5687" w:rsidP="008D5687">
            <w:pPr>
              <w:widowControl w:val="0"/>
              <w:autoSpaceDE w:val="0"/>
              <w:rPr>
                <w:sz w:val="20"/>
                <w:szCs w:val="20"/>
              </w:rPr>
            </w:pPr>
            <w:r w:rsidRPr="003D4536">
              <w:rPr>
                <w:sz w:val="20"/>
                <w:szCs w:val="20"/>
              </w:rPr>
              <w:t>Załącznik nr 1</w:t>
            </w:r>
          </w:p>
        </w:tc>
        <w:tc>
          <w:tcPr>
            <w:tcW w:w="6804" w:type="dxa"/>
            <w:tcBorders>
              <w:top w:val="single" w:sz="4" w:space="0" w:color="000000"/>
              <w:left w:val="single" w:sz="4" w:space="0" w:color="000000"/>
              <w:bottom w:val="single" w:sz="4" w:space="0" w:color="000000"/>
              <w:right w:val="single" w:sz="4" w:space="0" w:color="000000"/>
            </w:tcBorders>
            <w:hideMark/>
          </w:tcPr>
          <w:p w14:paraId="3B47E56B" w14:textId="027D756B" w:rsidR="008D5687" w:rsidRPr="003D4536" w:rsidRDefault="008D5687" w:rsidP="008D5687">
            <w:pPr>
              <w:widowControl w:val="0"/>
              <w:autoSpaceDE w:val="0"/>
              <w:rPr>
                <w:sz w:val="20"/>
                <w:szCs w:val="20"/>
              </w:rPr>
            </w:pPr>
            <w:r w:rsidRPr="003D4536">
              <w:rPr>
                <w:sz w:val="20"/>
                <w:szCs w:val="20"/>
              </w:rPr>
              <w:t xml:space="preserve">Opis przedmiotu zamówienia </w:t>
            </w:r>
          </w:p>
        </w:tc>
      </w:tr>
      <w:tr w:rsidR="008D5687" w:rsidRPr="003D4536" w14:paraId="7D5AE0D9" w14:textId="77777777" w:rsidTr="008D5687">
        <w:tc>
          <w:tcPr>
            <w:tcW w:w="429" w:type="dxa"/>
            <w:tcBorders>
              <w:top w:val="single" w:sz="4" w:space="0" w:color="000000"/>
              <w:left w:val="single" w:sz="4" w:space="0" w:color="000000"/>
              <w:bottom w:val="single" w:sz="4" w:space="0" w:color="000000"/>
              <w:right w:val="nil"/>
            </w:tcBorders>
            <w:hideMark/>
          </w:tcPr>
          <w:p w14:paraId="376B6DAA" w14:textId="77777777" w:rsidR="008D5687" w:rsidRPr="003D4536" w:rsidRDefault="008D5687" w:rsidP="008D5687">
            <w:pPr>
              <w:widowControl w:val="0"/>
              <w:autoSpaceDE w:val="0"/>
              <w:jc w:val="center"/>
              <w:rPr>
                <w:sz w:val="20"/>
                <w:szCs w:val="20"/>
              </w:rPr>
            </w:pPr>
            <w:r w:rsidRPr="003D4536">
              <w:rPr>
                <w:sz w:val="20"/>
                <w:szCs w:val="20"/>
              </w:rPr>
              <w:t>2</w:t>
            </w:r>
          </w:p>
        </w:tc>
        <w:tc>
          <w:tcPr>
            <w:tcW w:w="1843" w:type="dxa"/>
            <w:tcBorders>
              <w:top w:val="single" w:sz="4" w:space="0" w:color="000000"/>
              <w:left w:val="single" w:sz="4" w:space="0" w:color="000000"/>
              <w:bottom w:val="single" w:sz="4" w:space="0" w:color="000000"/>
              <w:right w:val="single" w:sz="4" w:space="0" w:color="000000"/>
            </w:tcBorders>
          </w:tcPr>
          <w:p w14:paraId="2F5AD359" w14:textId="77777777" w:rsidR="008D5687" w:rsidRPr="003D4536" w:rsidRDefault="008D5687" w:rsidP="008D5687">
            <w:pPr>
              <w:widowControl w:val="0"/>
              <w:autoSpaceDE w:val="0"/>
              <w:rPr>
                <w:sz w:val="20"/>
                <w:szCs w:val="20"/>
              </w:rPr>
            </w:pPr>
            <w:r w:rsidRPr="003D4536">
              <w:rPr>
                <w:sz w:val="20"/>
                <w:szCs w:val="20"/>
              </w:rPr>
              <w:t>Załącznik nr 2</w:t>
            </w:r>
          </w:p>
        </w:tc>
        <w:tc>
          <w:tcPr>
            <w:tcW w:w="6804" w:type="dxa"/>
            <w:tcBorders>
              <w:top w:val="single" w:sz="4" w:space="0" w:color="000000"/>
              <w:left w:val="single" w:sz="4" w:space="0" w:color="000000"/>
              <w:bottom w:val="single" w:sz="4" w:space="0" w:color="000000"/>
              <w:right w:val="single" w:sz="4" w:space="0" w:color="000000"/>
            </w:tcBorders>
            <w:hideMark/>
          </w:tcPr>
          <w:p w14:paraId="4A6AC6D6" w14:textId="77777777" w:rsidR="008D5687" w:rsidRPr="003D4536" w:rsidRDefault="008D5687" w:rsidP="008D5687">
            <w:pPr>
              <w:widowControl w:val="0"/>
              <w:autoSpaceDE w:val="0"/>
              <w:rPr>
                <w:sz w:val="20"/>
                <w:szCs w:val="20"/>
              </w:rPr>
            </w:pPr>
            <w:r w:rsidRPr="003D4536">
              <w:rPr>
                <w:sz w:val="20"/>
                <w:szCs w:val="20"/>
              </w:rPr>
              <w:t xml:space="preserve">Formularz oferty ogólny </w:t>
            </w:r>
          </w:p>
        </w:tc>
      </w:tr>
      <w:tr w:rsidR="008D5687" w:rsidRPr="003D4536" w14:paraId="6B62E906" w14:textId="77777777" w:rsidTr="008D5687">
        <w:tc>
          <w:tcPr>
            <w:tcW w:w="429" w:type="dxa"/>
            <w:tcBorders>
              <w:top w:val="single" w:sz="4" w:space="0" w:color="000000"/>
              <w:left w:val="single" w:sz="4" w:space="0" w:color="000000"/>
              <w:bottom w:val="single" w:sz="4" w:space="0" w:color="000000"/>
              <w:right w:val="nil"/>
            </w:tcBorders>
            <w:hideMark/>
          </w:tcPr>
          <w:p w14:paraId="2270CE42" w14:textId="77777777" w:rsidR="008D5687" w:rsidRPr="003D4536" w:rsidRDefault="008D5687" w:rsidP="008D5687">
            <w:pPr>
              <w:widowControl w:val="0"/>
              <w:autoSpaceDE w:val="0"/>
              <w:jc w:val="center"/>
              <w:rPr>
                <w:b/>
                <w:color w:val="000000"/>
                <w:sz w:val="20"/>
                <w:szCs w:val="20"/>
              </w:rPr>
            </w:pPr>
            <w:r w:rsidRPr="003D4536">
              <w:rPr>
                <w:sz w:val="20"/>
                <w:szCs w:val="20"/>
              </w:rPr>
              <w:t>3</w:t>
            </w:r>
          </w:p>
        </w:tc>
        <w:tc>
          <w:tcPr>
            <w:tcW w:w="1843" w:type="dxa"/>
            <w:tcBorders>
              <w:top w:val="single" w:sz="4" w:space="0" w:color="000000"/>
              <w:left w:val="single" w:sz="4" w:space="0" w:color="000000"/>
              <w:bottom w:val="single" w:sz="4" w:space="0" w:color="000000"/>
              <w:right w:val="single" w:sz="4" w:space="0" w:color="000000"/>
            </w:tcBorders>
          </w:tcPr>
          <w:p w14:paraId="5CA58354" w14:textId="77777777" w:rsidR="008D5687" w:rsidRPr="003D4536" w:rsidRDefault="008D5687" w:rsidP="008D5687">
            <w:pPr>
              <w:widowControl w:val="0"/>
              <w:autoSpaceDE w:val="0"/>
              <w:rPr>
                <w:bCs/>
                <w:color w:val="000000"/>
                <w:sz w:val="20"/>
                <w:szCs w:val="20"/>
              </w:rPr>
            </w:pPr>
            <w:r w:rsidRPr="003D4536">
              <w:rPr>
                <w:bCs/>
                <w:color w:val="000000"/>
                <w:sz w:val="20"/>
                <w:szCs w:val="20"/>
              </w:rPr>
              <w:t>Załącznik nr 3 i 3a</w:t>
            </w:r>
          </w:p>
        </w:tc>
        <w:tc>
          <w:tcPr>
            <w:tcW w:w="6804" w:type="dxa"/>
            <w:tcBorders>
              <w:top w:val="single" w:sz="4" w:space="0" w:color="000000"/>
              <w:left w:val="single" w:sz="4" w:space="0" w:color="000000"/>
              <w:bottom w:val="single" w:sz="4" w:space="0" w:color="000000"/>
              <w:right w:val="single" w:sz="4" w:space="0" w:color="000000"/>
            </w:tcBorders>
            <w:hideMark/>
          </w:tcPr>
          <w:p w14:paraId="54AC270C" w14:textId="50E122C5" w:rsidR="008D5687" w:rsidRPr="003D4536" w:rsidRDefault="008D5687" w:rsidP="008D5687">
            <w:pPr>
              <w:widowControl w:val="0"/>
              <w:autoSpaceDE w:val="0"/>
              <w:rPr>
                <w:sz w:val="20"/>
                <w:szCs w:val="20"/>
              </w:rPr>
            </w:pPr>
            <w:r w:rsidRPr="003D4536">
              <w:rPr>
                <w:bCs/>
                <w:color w:val="000000"/>
                <w:sz w:val="20"/>
                <w:szCs w:val="20"/>
              </w:rPr>
              <w:t>Oświadczenie Wykonawcy</w:t>
            </w:r>
            <w:r w:rsidR="0064079A">
              <w:rPr>
                <w:bCs/>
                <w:color w:val="000000"/>
                <w:sz w:val="20"/>
                <w:szCs w:val="20"/>
              </w:rPr>
              <w:t>/podmiotu udostępniającego zasoby o niepodleganiu wykluczeniu z postępowania</w:t>
            </w:r>
            <w:r w:rsidRPr="003D4536">
              <w:rPr>
                <w:bCs/>
                <w:color w:val="000000"/>
                <w:sz w:val="20"/>
                <w:szCs w:val="20"/>
              </w:rPr>
              <w:t xml:space="preserve"> </w:t>
            </w:r>
          </w:p>
        </w:tc>
      </w:tr>
      <w:tr w:rsidR="008D5687" w:rsidRPr="003D4536" w14:paraId="51D825AD" w14:textId="77777777" w:rsidTr="008D5687">
        <w:tc>
          <w:tcPr>
            <w:tcW w:w="429" w:type="dxa"/>
            <w:tcBorders>
              <w:top w:val="single" w:sz="4" w:space="0" w:color="000000"/>
              <w:left w:val="single" w:sz="4" w:space="0" w:color="000000"/>
              <w:bottom w:val="single" w:sz="4" w:space="0" w:color="000000"/>
              <w:right w:val="nil"/>
            </w:tcBorders>
            <w:hideMark/>
          </w:tcPr>
          <w:p w14:paraId="4C927A13" w14:textId="77777777" w:rsidR="008D5687" w:rsidRPr="003D4536" w:rsidRDefault="008D5687" w:rsidP="008D5687">
            <w:pPr>
              <w:widowControl w:val="0"/>
              <w:autoSpaceDE w:val="0"/>
              <w:jc w:val="center"/>
              <w:rPr>
                <w:sz w:val="20"/>
                <w:szCs w:val="20"/>
              </w:rPr>
            </w:pPr>
            <w:r w:rsidRPr="003D4536">
              <w:rPr>
                <w:sz w:val="20"/>
                <w:szCs w:val="20"/>
              </w:rPr>
              <w:t>4</w:t>
            </w:r>
          </w:p>
        </w:tc>
        <w:tc>
          <w:tcPr>
            <w:tcW w:w="1843" w:type="dxa"/>
            <w:tcBorders>
              <w:top w:val="single" w:sz="4" w:space="0" w:color="000000"/>
              <w:left w:val="single" w:sz="4" w:space="0" w:color="000000"/>
              <w:bottom w:val="single" w:sz="4" w:space="0" w:color="000000"/>
              <w:right w:val="single" w:sz="4" w:space="0" w:color="000000"/>
            </w:tcBorders>
          </w:tcPr>
          <w:p w14:paraId="2A61FE26" w14:textId="77777777" w:rsidR="008D5687" w:rsidRPr="003D4536" w:rsidRDefault="008D5687" w:rsidP="008D5687">
            <w:pPr>
              <w:widowControl w:val="0"/>
              <w:autoSpaceDE w:val="0"/>
              <w:rPr>
                <w:sz w:val="20"/>
                <w:szCs w:val="20"/>
              </w:rPr>
            </w:pPr>
            <w:r w:rsidRPr="003D4536">
              <w:rPr>
                <w:sz w:val="20"/>
                <w:szCs w:val="20"/>
              </w:rPr>
              <w:t>Załącznik nr 4</w:t>
            </w:r>
          </w:p>
        </w:tc>
        <w:tc>
          <w:tcPr>
            <w:tcW w:w="6804" w:type="dxa"/>
            <w:tcBorders>
              <w:top w:val="single" w:sz="4" w:space="0" w:color="000000"/>
              <w:left w:val="single" w:sz="4" w:space="0" w:color="000000"/>
              <w:bottom w:val="single" w:sz="4" w:space="0" w:color="000000"/>
              <w:right w:val="single" w:sz="4" w:space="0" w:color="000000"/>
            </w:tcBorders>
            <w:hideMark/>
          </w:tcPr>
          <w:p w14:paraId="0C5FCA14" w14:textId="77777777" w:rsidR="008D5687" w:rsidRPr="003D4536" w:rsidRDefault="008D5687" w:rsidP="008D5687">
            <w:pPr>
              <w:widowControl w:val="0"/>
              <w:autoSpaceDE w:val="0"/>
              <w:rPr>
                <w:sz w:val="20"/>
                <w:szCs w:val="20"/>
              </w:rPr>
            </w:pPr>
            <w:r w:rsidRPr="003D4536">
              <w:rPr>
                <w:sz w:val="20"/>
                <w:szCs w:val="20"/>
              </w:rPr>
              <w:t xml:space="preserve">Istotne warunki umowy - wzór umowy </w:t>
            </w:r>
          </w:p>
        </w:tc>
      </w:tr>
      <w:tr w:rsidR="008D5687" w:rsidRPr="003D4536" w14:paraId="02D6B115" w14:textId="77777777" w:rsidTr="008D5687">
        <w:trPr>
          <w:trHeight w:val="242"/>
        </w:trPr>
        <w:tc>
          <w:tcPr>
            <w:tcW w:w="429" w:type="dxa"/>
            <w:tcBorders>
              <w:top w:val="single" w:sz="4" w:space="0" w:color="000000"/>
              <w:left w:val="single" w:sz="4" w:space="0" w:color="000000"/>
              <w:bottom w:val="single" w:sz="4" w:space="0" w:color="000000"/>
              <w:right w:val="nil"/>
            </w:tcBorders>
          </w:tcPr>
          <w:p w14:paraId="6C2A3177" w14:textId="77777777" w:rsidR="008D5687" w:rsidRPr="003D4536" w:rsidRDefault="008D5687" w:rsidP="008D5687">
            <w:pPr>
              <w:widowControl w:val="0"/>
              <w:autoSpaceDE w:val="0"/>
              <w:jc w:val="center"/>
              <w:rPr>
                <w:sz w:val="20"/>
                <w:szCs w:val="20"/>
              </w:rPr>
            </w:pPr>
            <w:r w:rsidRPr="003D4536">
              <w:rPr>
                <w:sz w:val="20"/>
                <w:szCs w:val="20"/>
              </w:rPr>
              <w:t>5</w:t>
            </w:r>
          </w:p>
        </w:tc>
        <w:tc>
          <w:tcPr>
            <w:tcW w:w="1843" w:type="dxa"/>
            <w:tcBorders>
              <w:top w:val="single" w:sz="4" w:space="0" w:color="000000"/>
              <w:left w:val="single" w:sz="4" w:space="0" w:color="000000"/>
              <w:bottom w:val="single" w:sz="4" w:space="0" w:color="000000"/>
              <w:right w:val="single" w:sz="4" w:space="0" w:color="000000"/>
            </w:tcBorders>
          </w:tcPr>
          <w:p w14:paraId="29B89758" w14:textId="77777777" w:rsidR="008D5687" w:rsidRPr="003D4536" w:rsidRDefault="008D5687" w:rsidP="008D5687">
            <w:pPr>
              <w:rPr>
                <w:bCs/>
                <w:sz w:val="20"/>
                <w:szCs w:val="20"/>
              </w:rPr>
            </w:pPr>
            <w:r w:rsidRPr="003D4536">
              <w:rPr>
                <w:bCs/>
                <w:sz w:val="20"/>
                <w:szCs w:val="20"/>
              </w:rPr>
              <w:t>Załącznik nr 5</w:t>
            </w:r>
          </w:p>
        </w:tc>
        <w:tc>
          <w:tcPr>
            <w:tcW w:w="6804" w:type="dxa"/>
            <w:tcBorders>
              <w:top w:val="single" w:sz="4" w:space="0" w:color="000000"/>
              <w:left w:val="single" w:sz="4" w:space="0" w:color="000000"/>
              <w:bottom w:val="single" w:sz="4" w:space="0" w:color="000000"/>
              <w:right w:val="single" w:sz="4" w:space="0" w:color="000000"/>
            </w:tcBorders>
          </w:tcPr>
          <w:p w14:paraId="2992E137" w14:textId="77777777" w:rsidR="008D5687" w:rsidRPr="003D4536" w:rsidRDefault="008D5687" w:rsidP="008D5687">
            <w:pPr>
              <w:rPr>
                <w:bCs/>
                <w:sz w:val="20"/>
                <w:szCs w:val="20"/>
              </w:rPr>
            </w:pPr>
            <w:r w:rsidRPr="003D4536">
              <w:rPr>
                <w:bCs/>
                <w:sz w:val="20"/>
                <w:szCs w:val="20"/>
              </w:rPr>
              <w:t>Oświadczenie Wykonawcy - informacja dotycząca podwykonawców</w:t>
            </w:r>
          </w:p>
        </w:tc>
      </w:tr>
      <w:tr w:rsidR="0064079A" w:rsidRPr="003D4536" w14:paraId="3E597FF1" w14:textId="77777777" w:rsidTr="0064079A">
        <w:tc>
          <w:tcPr>
            <w:tcW w:w="429" w:type="dxa"/>
            <w:tcBorders>
              <w:top w:val="single" w:sz="4" w:space="0" w:color="000000"/>
              <w:left w:val="single" w:sz="4" w:space="0" w:color="000000"/>
              <w:bottom w:val="single" w:sz="4" w:space="0" w:color="auto"/>
              <w:right w:val="nil"/>
            </w:tcBorders>
            <w:hideMark/>
          </w:tcPr>
          <w:p w14:paraId="01542BA7" w14:textId="77777777" w:rsidR="0064079A" w:rsidRPr="003D4536" w:rsidRDefault="0064079A" w:rsidP="0064079A">
            <w:pPr>
              <w:widowControl w:val="0"/>
              <w:autoSpaceDE w:val="0"/>
              <w:jc w:val="center"/>
              <w:rPr>
                <w:sz w:val="20"/>
                <w:szCs w:val="20"/>
              </w:rPr>
            </w:pPr>
            <w:r w:rsidRPr="003D4536">
              <w:rPr>
                <w:sz w:val="20"/>
                <w:szCs w:val="20"/>
              </w:rPr>
              <w:t>6</w:t>
            </w:r>
          </w:p>
        </w:tc>
        <w:tc>
          <w:tcPr>
            <w:tcW w:w="1843" w:type="dxa"/>
            <w:tcBorders>
              <w:top w:val="single" w:sz="4" w:space="0" w:color="000000"/>
              <w:left w:val="single" w:sz="4" w:space="0" w:color="000000"/>
              <w:bottom w:val="single" w:sz="4" w:space="0" w:color="auto"/>
              <w:right w:val="single" w:sz="4" w:space="0" w:color="000000"/>
            </w:tcBorders>
          </w:tcPr>
          <w:p w14:paraId="151B61EA" w14:textId="77777777" w:rsidR="0064079A" w:rsidRPr="003D4536" w:rsidRDefault="0064079A" w:rsidP="0064079A">
            <w:pPr>
              <w:widowControl w:val="0"/>
              <w:autoSpaceDE w:val="0"/>
              <w:rPr>
                <w:color w:val="000000"/>
                <w:sz w:val="20"/>
                <w:szCs w:val="20"/>
              </w:rPr>
            </w:pPr>
            <w:r w:rsidRPr="003D4536">
              <w:rPr>
                <w:sz w:val="20"/>
                <w:szCs w:val="20"/>
              </w:rPr>
              <w:t>Załącznik nr 6</w:t>
            </w:r>
          </w:p>
        </w:tc>
        <w:tc>
          <w:tcPr>
            <w:tcW w:w="6804" w:type="dxa"/>
            <w:tcBorders>
              <w:top w:val="single" w:sz="4" w:space="0" w:color="000000"/>
              <w:left w:val="single" w:sz="4" w:space="0" w:color="000000"/>
              <w:bottom w:val="single" w:sz="4" w:space="0" w:color="auto"/>
              <w:right w:val="single" w:sz="4" w:space="0" w:color="000000"/>
            </w:tcBorders>
          </w:tcPr>
          <w:p w14:paraId="568819FA" w14:textId="0927E3D9" w:rsidR="0064079A" w:rsidRPr="003D4536" w:rsidRDefault="0064079A" w:rsidP="0064079A">
            <w:pPr>
              <w:widowControl w:val="0"/>
              <w:autoSpaceDE w:val="0"/>
              <w:rPr>
                <w:sz w:val="20"/>
                <w:szCs w:val="20"/>
              </w:rPr>
            </w:pPr>
            <w:r w:rsidRPr="003D4536">
              <w:rPr>
                <w:bCs/>
                <w:sz w:val="20"/>
                <w:szCs w:val="20"/>
              </w:rPr>
              <w:t>Zobowiązanie podmiotu do oddania do dyspozycji Wykonawcy niezbędnych zasobów na potrzeby realizacji zamówienia z oświadczeniem o niepodleganiu wykluczeniu z postępowania</w:t>
            </w:r>
          </w:p>
        </w:tc>
      </w:tr>
      <w:tr w:rsidR="0064079A" w:rsidRPr="003D4536" w14:paraId="56897565" w14:textId="77777777" w:rsidTr="008D5687">
        <w:trPr>
          <w:trHeight w:val="385"/>
        </w:trPr>
        <w:tc>
          <w:tcPr>
            <w:tcW w:w="429" w:type="dxa"/>
            <w:tcBorders>
              <w:top w:val="single" w:sz="4" w:space="0" w:color="auto"/>
              <w:left w:val="single" w:sz="4" w:space="0" w:color="auto"/>
              <w:bottom w:val="single" w:sz="4" w:space="0" w:color="auto"/>
              <w:right w:val="single" w:sz="4" w:space="0" w:color="auto"/>
            </w:tcBorders>
          </w:tcPr>
          <w:p w14:paraId="0A8E10BA" w14:textId="77777777" w:rsidR="0064079A" w:rsidRPr="003D4536" w:rsidRDefault="0064079A" w:rsidP="0064079A">
            <w:pPr>
              <w:widowControl w:val="0"/>
              <w:autoSpaceDE w:val="0"/>
              <w:jc w:val="center"/>
              <w:rPr>
                <w:sz w:val="20"/>
                <w:szCs w:val="20"/>
              </w:rPr>
            </w:pPr>
            <w:r w:rsidRPr="003D4536">
              <w:rPr>
                <w:sz w:val="20"/>
                <w:szCs w:val="20"/>
              </w:rPr>
              <w:t>7</w:t>
            </w:r>
          </w:p>
        </w:tc>
        <w:tc>
          <w:tcPr>
            <w:tcW w:w="1843" w:type="dxa"/>
            <w:tcBorders>
              <w:top w:val="single" w:sz="4" w:space="0" w:color="auto"/>
              <w:left w:val="single" w:sz="4" w:space="0" w:color="auto"/>
              <w:bottom w:val="single" w:sz="4" w:space="0" w:color="auto"/>
              <w:right w:val="single" w:sz="4" w:space="0" w:color="auto"/>
            </w:tcBorders>
          </w:tcPr>
          <w:p w14:paraId="072470B0" w14:textId="77777777" w:rsidR="0064079A" w:rsidRPr="003D4536" w:rsidRDefault="0064079A" w:rsidP="0064079A">
            <w:pPr>
              <w:widowControl w:val="0"/>
              <w:autoSpaceDE w:val="0"/>
              <w:rPr>
                <w:bCs/>
                <w:sz w:val="20"/>
                <w:szCs w:val="20"/>
              </w:rPr>
            </w:pPr>
            <w:r w:rsidRPr="003D4536">
              <w:rPr>
                <w:bCs/>
                <w:sz w:val="20"/>
                <w:szCs w:val="20"/>
              </w:rPr>
              <w:t>Załącznik nr 7</w:t>
            </w:r>
          </w:p>
        </w:tc>
        <w:tc>
          <w:tcPr>
            <w:tcW w:w="6804" w:type="dxa"/>
            <w:tcBorders>
              <w:top w:val="single" w:sz="4" w:space="0" w:color="auto"/>
              <w:left w:val="single" w:sz="4" w:space="0" w:color="auto"/>
              <w:bottom w:val="single" w:sz="4" w:space="0" w:color="auto"/>
              <w:right w:val="single" w:sz="4" w:space="0" w:color="auto"/>
            </w:tcBorders>
          </w:tcPr>
          <w:p w14:paraId="1C03BD7F" w14:textId="31CD9269" w:rsidR="0064079A" w:rsidRPr="003D4536" w:rsidRDefault="0064079A" w:rsidP="0064079A">
            <w:pPr>
              <w:widowControl w:val="0"/>
              <w:autoSpaceDE w:val="0"/>
              <w:rPr>
                <w:bCs/>
                <w:sz w:val="20"/>
                <w:szCs w:val="20"/>
              </w:rPr>
            </w:pPr>
            <w:r>
              <w:rPr>
                <w:sz w:val="20"/>
                <w:szCs w:val="20"/>
              </w:rPr>
              <w:t xml:space="preserve">Wzór </w:t>
            </w:r>
            <w:r w:rsidRPr="00BA5151">
              <w:rPr>
                <w:sz w:val="20"/>
                <w:szCs w:val="20"/>
              </w:rPr>
              <w:t xml:space="preserve">świadczenie </w:t>
            </w:r>
            <w:r w:rsidR="0011230B">
              <w:rPr>
                <w:sz w:val="20"/>
                <w:szCs w:val="20"/>
              </w:rPr>
              <w:t>W</w:t>
            </w:r>
            <w:r w:rsidRPr="00BA5151">
              <w:rPr>
                <w:sz w:val="20"/>
                <w:szCs w:val="20"/>
              </w:rPr>
              <w:t>ykonawców wspólnie ubiegających się o udzielenie zamówienia</w:t>
            </w:r>
          </w:p>
        </w:tc>
      </w:tr>
      <w:tr w:rsidR="0064079A" w:rsidRPr="003D4536" w14:paraId="74D9F065" w14:textId="77777777" w:rsidTr="008D5687">
        <w:trPr>
          <w:trHeight w:val="385"/>
        </w:trPr>
        <w:tc>
          <w:tcPr>
            <w:tcW w:w="429" w:type="dxa"/>
            <w:tcBorders>
              <w:top w:val="single" w:sz="4" w:space="0" w:color="auto"/>
              <w:left w:val="single" w:sz="4" w:space="0" w:color="auto"/>
              <w:bottom w:val="single" w:sz="4" w:space="0" w:color="auto"/>
              <w:right w:val="single" w:sz="4" w:space="0" w:color="auto"/>
            </w:tcBorders>
          </w:tcPr>
          <w:p w14:paraId="72698FBC" w14:textId="77777777" w:rsidR="0064079A" w:rsidRPr="003D4536" w:rsidRDefault="0064079A" w:rsidP="0064079A">
            <w:pPr>
              <w:widowControl w:val="0"/>
              <w:autoSpaceDE w:val="0"/>
              <w:jc w:val="center"/>
              <w:rPr>
                <w:sz w:val="20"/>
                <w:szCs w:val="20"/>
              </w:rPr>
            </w:pPr>
            <w:r>
              <w:rPr>
                <w:sz w:val="20"/>
                <w:szCs w:val="20"/>
              </w:rPr>
              <w:t>8</w:t>
            </w:r>
          </w:p>
        </w:tc>
        <w:tc>
          <w:tcPr>
            <w:tcW w:w="1843" w:type="dxa"/>
            <w:tcBorders>
              <w:top w:val="single" w:sz="4" w:space="0" w:color="auto"/>
              <w:left w:val="single" w:sz="4" w:space="0" w:color="auto"/>
              <w:bottom w:val="single" w:sz="4" w:space="0" w:color="auto"/>
              <w:right w:val="single" w:sz="4" w:space="0" w:color="auto"/>
            </w:tcBorders>
          </w:tcPr>
          <w:p w14:paraId="56BC1CA7" w14:textId="77777777" w:rsidR="0064079A" w:rsidRPr="003D4536" w:rsidRDefault="0064079A" w:rsidP="0064079A">
            <w:pPr>
              <w:widowControl w:val="0"/>
              <w:autoSpaceDE w:val="0"/>
              <w:rPr>
                <w:bCs/>
                <w:sz w:val="20"/>
                <w:szCs w:val="20"/>
              </w:rPr>
            </w:pPr>
            <w:r>
              <w:rPr>
                <w:bCs/>
                <w:sz w:val="20"/>
                <w:szCs w:val="20"/>
              </w:rPr>
              <w:t>Załącznik nr 8</w:t>
            </w:r>
          </w:p>
        </w:tc>
        <w:tc>
          <w:tcPr>
            <w:tcW w:w="6804" w:type="dxa"/>
            <w:tcBorders>
              <w:top w:val="single" w:sz="4" w:space="0" w:color="auto"/>
              <w:left w:val="single" w:sz="4" w:space="0" w:color="auto"/>
              <w:bottom w:val="single" w:sz="4" w:space="0" w:color="auto"/>
              <w:right w:val="single" w:sz="4" w:space="0" w:color="auto"/>
            </w:tcBorders>
          </w:tcPr>
          <w:p w14:paraId="0D42A052" w14:textId="77777777" w:rsidR="0011230B" w:rsidRPr="003D4536" w:rsidRDefault="0011230B" w:rsidP="0011230B">
            <w:pPr>
              <w:pStyle w:val="Bezodstpw"/>
              <w:ind w:left="76"/>
              <w:contextualSpacing/>
              <w:rPr>
                <w:rFonts w:ascii="Times New Roman" w:hAnsi="Times New Roman"/>
                <w:bCs/>
                <w:sz w:val="20"/>
                <w:szCs w:val="20"/>
              </w:rPr>
            </w:pPr>
            <w:r>
              <w:rPr>
                <w:rFonts w:ascii="Times New Roman" w:hAnsi="Times New Roman"/>
                <w:bCs/>
                <w:sz w:val="20"/>
                <w:szCs w:val="20"/>
              </w:rPr>
              <w:t xml:space="preserve">Oświadczenie Wykonawcy potwierdzające posiadanie </w:t>
            </w:r>
            <w:r w:rsidRPr="00846FB9">
              <w:rPr>
                <w:rFonts w:ascii="Times New Roman" w:hAnsi="Times New Roman"/>
                <w:sz w:val="20"/>
                <w:szCs w:val="20"/>
              </w:rPr>
              <w:t>aktualn</w:t>
            </w:r>
            <w:r>
              <w:rPr>
                <w:rFonts w:ascii="Times New Roman" w:hAnsi="Times New Roman"/>
                <w:sz w:val="20"/>
                <w:szCs w:val="20"/>
              </w:rPr>
              <w:t>ych</w:t>
            </w:r>
            <w:r w:rsidRPr="00846FB9">
              <w:rPr>
                <w:rFonts w:ascii="Times New Roman" w:hAnsi="Times New Roman"/>
                <w:sz w:val="20"/>
                <w:szCs w:val="20"/>
              </w:rPr>
              <w:t xml:space="preserve"> świadectw rejestracji</w:t>
            </w:r>
            <w:r>
              <w:rPr>
                <w:rFonts w:ascii="Times New Roman" w:hAnsi="Times New Roman"/>
                <w:sz w:val="20"/>
                <w:szCs w:val="20"/>
              </w:rPr>
              <w:t xml:space="preserve"> lub certyfikatów</w:t>
            </w:r>
            <w:r w:rsidRPr="00846FB9">
              <w:rPr>
                <w:rFonts w:ascii="Times New Roman" w:hAnsi="Times New Roman"/>
                <w:sz w:val="20"/>
                <w:szCs w:val="20"/>
              </w:rPr>
              <w:t xml:space="preserve"> – dopuszczając</w:t>
            </w:r>
            <w:r>
              <w:rPr>
                <w:rFonts w:ascii="Times New Roman" w:hAnsi="Times New Roman"/>
                <w:sz w:val="20"/>
                <w:szCs w:val="20"/>
              </w:rPr>
              <w:t>ych</w:t>
            </w:r>
            <w:r w:rsidRPr="00846FB9">
              <w:rPr>
                <w:rFonts w:ascii="Times New Roman" w:hAnsi="Times New Roman"/>
                <w:sz w:val="20"/>
                <w:szCs w:val="20"/>
              </w:rPr>
              <w:t xml:space="preserve"> do użytkowania  w lecznictwie na terenie RP,</w:t>
            </w:r>
          </w:p>
          <w:p w14:paraId="09A4082A" w14:textId="367685B9" w:rsidR="0064079A" w:rsidRPr="003D4536" w:rsidRDefault="0064079A" w:rsidP="0011230B">
            <w:pPr>
              <w:pStyle w:val="Bezodstpw"/>
              <w:ind w:left="76"/>
              <w:contextualSpacing/>
              <w:rPr>
                <w:bCs/>
                <w:sz w:val="20"/>
                <w:szCs w:val="20"/>
              </w:rPr>
            </w:pPr>
          </w:p>
        </w:tc>
      </w:tr>
    </w:tbl>
    <w:p w14:paraId="5C55075D" w14:textId="77777777" w:rsidR="008D5687" w:rsidRPr="003D4536" w:rsidRDefault="008D5687" w:rsidP="008D5687">
      <w:pPr>
        <w:ind w:firstLine="708"/>
        <w:contextualSpacing/>
        <w:rPr>
          <w:sz w:val="16"/>
          <w:szCs w:val="16"/>
        </w:rPr>
      </w:pPr>
    </w:p>
    <w:p w14:paraId="45085107" w14:textId="77777777" w:rsidR="008D5687" w:rsidRPr="003D4536" w:rsidRDefault="008D5687" w:rsidP="008D5687">
      <w:pPr>
        <w:contextualSpacing/>
        <w:rPr>
          <w:sz w:val="16"/>
          <w:szCs w:val="16"/>
        </w:rPr>
      </w:pPr>
    </w:p>
    <w:sectPr w:rsidR="008D5687" w:rsidRPr="003D4536" w:rsidSect="00576F43">
      <w:headerReference w:type="default" r:id="rId12"/>
      <w:footerReference w:type="default" r:id="rId13"/>
      <w:pgSz w:w="11906" w:h="16838"/>
      <w:pgMar w:top="709" w:right="1274" w:bottom="42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1C511" w14:textId="77777777" w:rsidR="00012E8F" w:rsidRDefault="00012E8F">
      <w:r>
        <w:separator/>
      </w:r>
    </w:p>
  </w:endnote>
  <w:endnote w:type="continuationSeparator" w:id="0">
    <w:p w14:paraId="6CD06A68" w14:textId="77777777" w:rsidR="00012E8F" w:rsidRDefault="0001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07752"/>
      <w:docPartObj>
        <w:docPartGallery w:val="Page Numbers (Bottom of Page)"/>
        <w:docPartUnique/>
      </w:docPartObj>
    </w:sdtPr>
    <w:sdtContent>
      <w:p w14:paraId="0F6B41D8" w14:textId="77777777" w:rsidR="008D5687" w:rsidRDefault="004378EF">
        <w:pPr>
          <w:pStyle w:val="Stopka"/>
          <w:jc w:val="right"/>
        </w:pPr>
        <w:r>
          <w:fldChar w:fldCharType="begin"/>
        </w:r>
        <w:r>
          <w:instrText>PAGE   \* MERGEFORMAT</w:instrText>
        </w:r>
        <w:r>
          <w:fldChar w:fldCharType="separate"/>
        </w:r>
        <w:r w:rsidR="00E37D04">
          <w:rPr>
            <w:noProof/>
          </w:rPr>
          <w:t>1</w:t>
        </w:r>
        <w:r>
          <w:rPr>
            <w:noProof/>
          </w:rPr>
          <w:fldChar w:fldCharType="end"/>
        </w:r>
      </w:p>
    </w:sdtContent>
  </w:sdt>
  <w:p w14:paraId="20C9C174" w14:textId="77777777" w:rsidR="008D5687" w:rsidRDefault="008D56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3AD19" w14:textId="77777777" w:rsidR="00012E8F" w:rsidRDefault="00012E8F">
      <w:r>
        <w:separator/>
      </w:r>
    </w:p>
  </w:footnote>
  <w:footnote w:type="continuationSeparator" w:id="0">
    <w:p w14:paraId="47399DE3" w14:textId="77777777" w:rsidR="00012E8F" w:rsidRDefault="00012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9606A" w14:textId="77777777" w:rsidR="008D5687" w:rsidRPr="00021627" w:rsidRDefault="008D5687" w:rsidP="00CF54E3">
    <w:pPr>
      <w:pStyle w:val="Nagwek"/>
      <w:tabs>
        <w:tab w:val="clear" w:pos="9072"/>
        <w:tab w:val="right" w:pos="11088"/>
      </w:tabs>
      <w:ind w:left="-360" w:right="-82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08B71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multilevel"/>
    <w:tmpl w:val="00000005"/>
    <w:name w:val="WW8Num5"/>
    <w:lvl w:ilvl="0">
      <w:start w:val="3"/>
      <w:numFmt w:val="decimal"/>
      <w:lvlText w:val="%1"/>
      <w:lvlJc w:val="left"/>
      <w:pPr>
        <w:tabs>
          <w:tab w:val="num" w:pos="0"/>
        </w:tabs>
        <w:ind w:left="360" w:hanging="360"/>
      </w:pPr>
    </w:lvl>
    <w:lvl w:ilvl="1">
      <w:start w:val="9"/>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9"/>
    <w:multiLevelType w:val="singleLevel"/>
    <w:tmpl w:val="00000009"/>
    <w:name w:val="WW8Num9"/>
    <w:lvl w:ilvl="0">
      <w:start w:val="1"/>
      <w:numFmt w:val="lowerLetter"/>
      <w:lvlText w:val="%1)"/>
      <w:lvlJc w:val="left"/>
      <w:pPr>
        <w:tabs>
          <w:tab w:val="num" w:pos="0"/>
        </w:tabs>
        <w:ind w:left="720" w:hanging="360"/>
      </w:pPr>
      <w:rPr>
        <w:color w:val="000000"/>
      </w:rPr>
    </w:lvl>
  </w:abstractNum>
  <w:abstractNum w:abstractNumId="3" w15:restartNumberingAfterBreak="0">
    <w:nsid w:val="0000000E"/>
    <w:multiLevelType w:val="multilevel"/>
    <w:tmpl w:val="0000000E"/>
    <w:name w:val="WW8Num14"/>
    <w:lvl w:ilvl="0">
      <w:start w:val="1"/>
      <w:numFmt w:val="decimal"/>
      <w:lvlText w:val="%1."/>
      <w:lvlJc w:val="left"/>
      <w:pPr>
        <w:tabs>
          <w:tab w:val="num" w:pos="750"/>
        </w:tabs>
        <w:ind w:left="750" w:hanging="39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2880"/>
        </w:tabs>
        <w:ind w:left="2880" w:hanging="360"/>
      </w:pPr>
      <w:rPr>
        <w:rFonts w:eastAsia="MS Minch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3"/>
    <w:multiLevelType w:val="singleLevel"/>
    <w:tmpl w:val="0730F9A8"/>
    <w:name w:val="WW8Num19"/>
    <w:lvl w:ilvl="0">
      <w:start w:val="1"/>
      <w:numFmt w:val="lowerLetter"/>
      <w:lvlText w:val="%1)"/>
      <w:lvlJc w:val="left"/>
      <w:pPr>
        <w:tabs>
          <w:tab w:val="num" w:pos="1440"/>
        </w:tabs>
        <w:ind w:left="1440" w:hanging="360"/>
      </w:pPr>
      <w:rPr>
        <w:b w:val="0"/>
        <w:bCs/>
        <w:kern w:val="2"/>
        <w:sz w:val="20"/>
        <w:szCs w:val="20"/>
      </w:rPr>
    </w:lvl>
  </w:abstractNum>
  <w:abstractNum w:abstractNumId="5" w15:restartNumberingAfterBreak="0">
    <w:nsid w:val="0000001C"/>
    <w:multiLevelType w:val="singleLevel"/>
    <w:tmpl w:val="0000001C"/>
    <w:name w:val="WW8Num28"/>
    <w:lvl w:ilvl="0">
      <w:start w:val="1"/>
      <w:numFmt w:val="lowerLetter"/>
      <w:lvlText w:val="%1)"/>
      <w:lvlJc w:val="left"/>
      <w:pPr>
        <w:tabs>
          <w:tab w:val="num" w:pos="708"/>
        </w:tabs>
        <w:ind w:left="720" w:hanging="360"/>
      </w:pPr>
      <w:rPr>
        <w:b w:val="0"/>
        <w:bCs/>
        <w:color w:val="000000"/>
      </w:rPr>
    </w:lvl>
  </w:abstractNum>
  <w:abstractNum w:abstractNumId="6" w15:restartNumberingAfterBreak="0">
    <w:nsid w:val="0000001D"/>
    <w:multiLevelType w:val="singleLevel"/>
    <w:tmpl w:val="0000001D"/>
    <w:name w:val="WW8Num29"/>
    <w:lvl w:ilvl="0">
      <w:start w:val="1"/>
      <w:numFmt w:val="lowerLetter"/>
      <w:lvlText w:val="%1)"/>
      <w:lvlJc w:val="left"/>
      <w:pPr>
        <w:tabs>
          <w:tab w:val="num" w:pos="1199"/>
        </w:tabs>
        <w:ind w:left="1241" w:hanging="390"/>
      </w:pPr>
      <w:rPr>
        <w:rFonts w:ascii="Times New Roman" w:eastAsia="MS Mincho" w:hAnsi="Times New Roman" w:cs="Times New Roman" w:hint="default"/>
        <w:sz w:val="20"/>
        <w:szCs w:val="20"/>
      </w:rPr>
    </w:lvl>
  </w:abstractNum>
  <w:abstractNum w:abstractNumId="7" w15:restartNumberingAfterBreak="0">
    <w:nsid w:val="00000021"/>
    <w:multiLevelType w:val="multilevel"/>
    <w:tmpl w:val="00000021"/>
    <w:name w:val="WW8Num33"/>
    <w:lvl w:ilvl="0">
      <w:start w:val="3"/>
      <w:numFmt w:val="decimal"/>
      <w:lvlText w:val="%1"/>
      <w:lvlJc w:val="left"/>
      <w:pPr>
        <w:tabs>
          <w:tab w:val="num" w:pos="360"/>
        </w:tabs>
        <w:ind w:left="360" w:hanging="360"/>
      </w:pPr>
      <w:rPr>
        <w:rFonts w:eastAsia="MS Mincho"/>
        <w:b/>
        <w:bCs/>
        <w:i/>
        <w:sz w:val="20"/>
        <w:szCs w:val="20"/>
      </w:r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eastAsia="MS Mincho"/>
        <w:b/>
        <w:bCs/>
        <w:i/>
        <w:sz w:val="20"/>
        <w:szCs w:val="20"/>
      </w:rPr>
    </w:lvl>
    <w:lvl w:ilvl="3">
      <w:start w:val="1"/>
      <w:numFmt w:val="decimal"/>
      <w:lvlText w:val="%1.%2.%3.%4"/>
      <w:lvlJc w:val="left"/>
      <w:pPr>
        <w:tabs>
          <w:tab w:val="num" w:pos="720"/>
        </w:tabs>
        <w:ind w:left="720" w:hanging="720"/>
      </w:pPr>
      <w:rPr>
        <w:rFonts w:eastAsia="MS Mincho"/>
        <w:b/>
        <w:bCs/>
        <w:i/>
        <w:sz w:val="20"/>
        <w:szCs w:val="20"/>
      </w:rPr>
    </w:lvl>
    <w:lvl w:ilvl="4">
      <w:start w:val="1"/>
      <w:numFmt w:val="decimal"/>
      <w:lvlText w:val="%1.%2.%3.%4.%5"/>
      <w:lvlJc w:val="left"/>
      <w:pPr>
        <w:tabs>
          <w:tab w:val="num" w:pos="1080"/>
        </w:tabs>
        <w:ind w:left="1080" w:hanging="1080"/>
      </w:pPr>
      <w:rPr>
        <w:rFonts w:eastAsia="MS Mincho"/>
        <w:b/>
        <w:bCs/>
        <w:i/>
        <w:sz w:val="20"/>
        <w:szCs w:val="20"/>
      </w:rPr>
    </w:lvl>
    <w:lvl w:ilvl="5">
      <w:start w:val="1"/>
      <w:numFmt w:val="decimal"/>
      <w:lvlText w:val="%1.%2.%3.%4.%5.%6"/>
      <w:lvlJc w:val="left"/>
      <w:pPr>
        <w:tabs>
          <w:tab w:val="num" w:pos="1080"/>
        </w:tabs>
        <w:ind w:left="1080" w:hanging="1080"/>
      </w:pPr>
      <w:rPr>
        <w:rFonts w:eastAsia="MS Mincho"/>
        <w:b/>
        <w:bCs/>
        <w:i/>
        <w:sz w:val="20"/>
        <w:szCs w:val="20"/>
      </w:rPr>
    </w:lvl>
    <w:lvl w:ilvl="6">
      <w:start w:val="1"/>
      <w:numFmt w:val="decimal"/>
      <w:lvlText w:val="%1.%2.%3.%4.%5.%6.%7"/>
      <w:lvlJc w:val="left"/>
      <w:pPr>
        <w:tabs>
          <w:tab w:val="num" w:pos="1440"/>
        </w:tabs>
        <w:ind w:left="1440" w:hanging="1440"/>
      </w:pPr>
      <w:rPr>
        <w:rFonts w:eastAsia="MS Mincho"/>
        <w:b/>
        <w:bCs/>
        <w:i/>
        <w:sz w:val="20"/>
        <w:szCs w:val="20"/>
      </w:rPr>
    </w:lvl>
    <w:lvl w:ilvl="7">
      <w:start w:val="1"/>
      <w:numFmt w:val="decimal"/>
      <w:lvlText w:val="%1.%2.%3.%4.%5.%6.%7.%8"/>
      <w:lvlJc w:val="left"/>
      <w:pPr>
        <w:tabs>
          <w:tab w:val="num" w:pos="1440"/>
        </w:tabs>
        <w:ind w:left="1440" w:hanging="1440"/>
      </w:pPr>
      <w:rPr>
        <w:rFonts w:eastAsia="MS Mincho"/>
        <w:b/>
        <w:bCs/>
        <w:i/>
        <w:sz w:val="20"/>
        <w:szCs w:val="20"/>
      </w:rPr>
    </w:lvl>
    <w:lvl w:ilvl="8">
      <w:start w:val="1"/>
      <w:numFmt w:val="decimal"/>
      <w:lvlText w:val="%1.%2.%3.%4.%5.%6.%7.%8.%9"/>
      <w:lvlJc w:val="left"/>
      <w:pPr>
        <w:tabs>
          <w:tab w:val="num" w:pos="1800"/>
        </w:tabs>
        <w:ind w:left="1800" w:hanging="1800"/>
      </w:pPr>
      <w:rPr>
        <w:rFonts w:eastAsia="MS Mincho"/>
        <w:b/>
        <w:bCs/>
        <w:i/>
        <w:sz w:val="20"/>
        <w:szCs w:val="20"/>
      </w:rPr>
    </w:lvl>
  </w:abstractNum>
  <w:abstractNum w:abstractNumId="8" w15:restartNumberingAfterBreak="0">
    <w:nsid w:val="00000028"/>
    <w:multiLevelType w:val="multilevel"/>
    <w:tmpl w:val="00000028"/>
    <w:name w:val="WW8Num40"/>
    <w:lvl w:ilvl="0">
      <w:start w:val="1"/>
      <w:numFmt w:val="decimal"/>
      <w:lvlText w:val="%1)"/>
      <w:lvlJc w:val="left"/>
      <w:pPr>
        <w:tabs>
          <w:tab w:val="num" w:pos="708"/>
        </w:tabs>
        <w:ind w:left="1080" w:hanging="360"/>
      </w:pPr>
      <w:rPr>
        <w:rFonts w:ascii="Times New Roman" w:eastAsia="MS Mincho" w:hAnsi="Times New Roman" w:cs="Times New Roman" w:hint="default"/>
        <w:b w:val="0"/>
        <w:kern w:val="2"/>
        <w:sz w:val="20"/>
        <w:szCs w:val="20"/>
      </w:rPr>
    </w:lvl>
    <w:lvl w:ilvl="1">
      <w:start w:val="1"/>
      <w:numFmt w:val="lowerLetter"/>
      <w:lvlText w:val="%2."/>
      <w:lvlJc w:val="left"/>
      <w:pPr>
        <w:tabs>
          <w:tab w:val="num" w:pos="1440"/>
        </w:tabs>
        <w:ind w:left="1440" w:hanging="360"/>
      </w:pPr>
      <w:rPr>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14448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4231D9"/>
    <w:multiLevelType w:val="multilevel"/>
    <w:tmpl w:val="2C8C8560"/>
    <w:lvl w:ilvl="0">
      <w:start w:val="1"/>
      <w:numFmt w:val="decimal"/>
      <w:lvlText w:val="%1."/>
      <w:lvlJc w:val="left"/>
      <w:pPr>
        <w:ind w:left="360" w:hanging="360"/>
      </w:pPr>
      <w:rPr>
        <w:b/>
        <w:sz w:val="24"/>
        <w:szCs w:val="24"/>
      </w:rPr>
    </w:lvl>
    <w:lvl w:ilvl="1">
      <w:start w:val="1"/>
      <w:numFmt w:val="decimal"/>
      <w:lvlText w:val="%1.%2."/>
      <w:lvlJc w:val="left"/>
      <w:pPr>
        <w:ind w:left="432" w:hanging="432"/>
      </w:pPr>
      <w:rPr>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1D1A73"/>
    <w:multiLevelType w:val="hybridMultilevel"/>
    <w:tmpl w:val="D6482F84"/>
    <w:lvl w:ilvl="0" w:tplc="04150017">
      <w:start w:val="1"/>
      <w:numFmt w:val="lowerLetter"/>
      <w:lvlText w:val="%1)"/>
      <w:lvlJc w:val="left"/>
      <w:pPr>
        <w:ind w:left="720" w:hanging="360"/>
      </w:pPr>
    </w:lvl>
    <w:lvl w:ilvl="1" w:tplc="57A49FD6">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1C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246AE5"/>
    <w:multiLevelType w:val="hybridMultilevel"/>
    <w:tmpl w:val="CD141406"/>
    <w:lvl w:ilvl="0" w:tplc="77A0CFD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65C72"/>
    <w:multiLevelType w:val="hybridMultilevel"/>
    <w:tmpl w:val="BFD86A08"/>
    <w:lvl w:ilvl="0" w:tplc="04150017">
      <w:start w:val="1"/>
      <w:numFmt w:val="lowerLetter"/>
      <w:lvlText w:val="%1)"/>
      <w:lvlJc w:val="left"/>
      <w:pPr>
        <w:ind w:left="720" w:hanging="360"/>
      </w:pPr>
    </w:lvl>
    <w:lvl w:ilvl="1" w:tplc="110C4860">
      <w:start w:val="1"/>
      <w:numFmt w:val="decimal"/>
      <w:lvlText w:val="%2)"/>
      <w:lvlJc w:val="left"/>
      <w:pPr>
        <w:ind w:left="1440" w:hanging="360"/>
      </w:pPr>
      <w:rPr>
        <w:rFonts w:hint="default"/>
      </w:rPr>
    </w:lvl>
    <w:lvl w:ilvl="2" w:tplc="03A2A47E">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766C0E"/>
    <w:multiLevelType w:val="hybridMultilevel"/>
    <w:tmpl w:val="13DAD7D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6A02B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6DF124C"/>
    <w:multiLevelType w:val="hybridMultilevel"/>
    <w:tmpl w:val="DA0204E4"/>
    <w:lvl w:ilvl="0" w:tplc="04150017">
      <w:start w:val="1"/>
      <w:numFmt w:val="lowerLetter"/>
      <w:lvlText w:val="%1)"/>
      <w:lvlJc w:val="left"/>
      <w:pPr>
        <w:ind w:left="720" w:hanging="360"/>
      </w:pPr>
    </w:lvl>
    <w:lvl w:ilvl="1" w:tplc="BBC4E2A8">
      <w:start w:val="1"/>
      <w:numFmt w:val="decimal"/>
      <w:lvlText w:val="%2)"/>
      <w:lvlJc w:val="left"/>
      <w:pPr>
        <w:ind w:left="1440" w:hanging="360"/>
      </w:pPr>
      <w:rPr>
        <w:rFonts w:hint="default"/>
      </w:rPr>
    </w:lvl>
    <w:lvl w:ilvl="2" w:tplc="FCC47EAA">
      <w:start w:val="1"/>
      <w:numFmt w:val="lowerLetter"/>
      <w:lvlText w:val="%3)"/>
      <w:lvlJc w:val="left"/>
      <w:pPr>
        <w:ind w:left="2160" w:hanging="180"/>
      </w:pPr>
      <w:rPr>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1D230234"/>
    <w:multiLevelType w:val="hybridMultilevel"/>
    <w:tmpl w:val="8C307A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E74387"/>
    <w:multiLevelType w:val="hybridMultilevel"/>
    <w:tmpl w:val="97A4F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832AEB"/>
    <w:multiLevelType w:val="hybridMultilevel"/>
    <w:tmpl w:val="6B5070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80E6C92"/>
    <w:multiLevelType w:val="hybridMultilevel"/>
    <w:tmpl w:val="05F60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0064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B701038"/>
    <w:multiLevelType w:val="hybridMultilevel"/>
    <w:tmpl w:val="05F60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694B03"/>
    <w:multiLevelType w:val="multilevel"/>
    <w:tmpl w:val="2C8C8560"/>
    <w:lvl w:ilvl="0">
      <w:start w:val="1"/>
      <w:numFmt w:val="decimal"/>
      <w:lvlText w:val="%1."/>
      <w:lvlJc w:val="left"/>
      <w:pPr>
        <w:ind w:left="360" w:hanging="360"/>
      </w:pPr>
      <w:rPr>
        <w:b/>
        <w:sz w:val="24"/>
        <w:szCs w:val="24"/>
      </w:rPr>
    </w:lvl>
    <w:lvl w:ilvl="1">
      <w:start w:val="1"/>
      <w:numFmt w:val="decimal"/>
      <w:lvlText w:val="%1.%2."/>
      <w:lvlJc w:val="left"/>
      <w:pPr>
        <w:ind w:left="432" w:hanging="432"/>
      </w:pPr>
      <w:rPr>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397F046D"/>
    <w:multiLevelType w:val="hybridMultilevel"/>
    <w:tmpl w:val="5032E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18DC35D2">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D779C1"/>
    <w:multiLevelType w:val="hybridMultilevel"/>
    <w:tmpl w:val="13DAD7D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C2C15E4"/>
    <w:multiLevelType w:val="hybridMultilevel"/>
    <w:tmpl w:val="F0C8C0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8073F9"/>
    <w:multiLevelType w:val="hybridMultilevel"/>
    <w:tmpl w:val="E856B5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BB3EA9"/>
    <w:multiLevelType w:val="hybridMultilevel"/>
    <w:tmpl w:val="145670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B1FC30"/>
    <w:multiLevelType w:val="multilevel"/>
    <w:tmpl w:val="FFFFFFFF"/>
    <w:lvl w:ilvl="0">
      <w:start w:val="1"/>
      <w:numFmt w:val="ideographDigital"/>
      <w:lvlText w:val=""/>
      <w:lvlJc w:val="left"/>
    </w:lvl>
    <w:lvl w:ilvl="1">
      <w:start w:val="1"/>
      <w:numFmt w:val="decimal"/>
      <w:lvlText w:val="%1"/>
      <w:lvlJc w:val="left"/>
    </w:lvl>
    <w:lvl w:ilvl="2">
      <w:start w:val="1"/>
      <w:numFmt w:val="lowerLetter"/>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85A58CF"/>
    <w:multiLevelType w:val="hybridMultilevel"/>
    <w:tmpl w:val="6EA084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630E8F"/>
    <w:multiLevelType w:val="hybridMultilevel"/>
    <w:tmpl w:val="26BC82E4"/>
    <w:lvl w:ilvl="0" w:tplc="E56C01EE">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B1B285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BF53D27"/>
    <w:multiLevelType w:val="hybridMultilevel"/>
    <w:tmpl w:val="13DAD7D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4C68004E"/>
    <w:multiLevelType w:val="hybridMultilevel"/>
    <w:tmpl w:val="6B42363A"/>
    <w:lvl w:ilvl="0" w:tplc="04150011">
      <w:start w:val="1"/>
      <w:numFmt w:val="decimal"/>
      <w:lvlText w:val="%1)"/>
      <w:lvlJc w:val="left"/>
      <w:pPr>
        <w:ind w:left="720" w:hanging="360"/>
      </w:pPr>
    </w:lvl>
    <w:lvl w:ilvl="1" w:tplc="D1AA1F02">
      <w:start w:val="1"/>
      <w:numFmt w:val="decimal"/>
      <w:lvlText w:val="%2)"/>
      <w:lvlJc w:val="left"/>
      <w:pPr>
        <w:ind w:left="1440" w:hanging="360"/>
      </w:pPr>
      <w:rPr>
        <w:b/>
      </w:rPr>
    </w:lvl>
    <w:lvl w:ilvl="2" w:tplc="508C87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3C70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87702E6"/>
    <w:multiLevelType w:val="hybridMultilevel"/>
    <w:tmpl w:val="B1465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3E06E5"/>
    <w:multiLevelType w:val="hybridMultilevel"/>
    <w:tmpl w:val="44DE87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57205A7"/>
    <w:multiLevelType w:val="hybridMultilevel"/>
    <w:tmpl w:val="92820A4C"/>
    <w:lvl w:ilvl="0" w:tplc="77BE1288">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C1B1984"/>
    <w:multiLevelType w:val="hybridMultilevel"/>
    <w:tmpl w:val="382092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3D10BE"/>
    <w:multiLevelType w:val="hybridMultilevel"/>
    <w:tmpl w:val="D894356C"/>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75E65636"/>
    <w:multiLevelType w:val="multilevel"/>
    <w:tmpl w:val="CF2694CC"/>
    <w:lvl w:ilvl="0">
      <w:start w:val="1"/>
      <w:numFmt w:val="decimal"/>
      <w:lvlText w:val="%1."/>
      <w:lvlJc w:val="left"/>
      <w:pPr>
        <w:ind w:left="360" w:hanging="360"/>
      </w:pPr>
      <w:rPr>
        <w:rFonts w:hint="default"/>
        <w:b/>
      </w:rPr>
    </w:lvl>
    <w:lvl w:ilvl="1">
      <w:start w:val="1"/>
      <w:numFmt w:val="decimal"/>
      <w:lvlText w:val="%1.%2."/>
      <w:lvlJc w:val="left"/>
      <w:pPr>
        <w:ind w:left="574" w:hanging="432"/>
      </w:pPr>
      <w:rPr>
        <w:rFonts w:ascii="Times New Roman" w:hAnsi="Times New Roman" w:cs="Times New Roman" w:hint="default"/>
        <w:b/>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71B18DD"/>
    <w:multiLevelType w:val="hybridMultilevel"/>
    <w:tmpl w:val="FE2EE47E"/>
    <w:lvl w:ilvl="0" w:tplc="43A0D30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DE1D1B"/>
    <w:multiLevelType w:val="hybridMultilevel"/>
    <w:tmpl w:val="A398933E"/>
    <w:lvl w:ilvl="0" w:tplc="04150017">
      <w:start w:val="1"/>
      <w:numFmt w:val="lowerLetter"/>
      <w:lvlText w:val="%1)"/>
      <w:lvlJc w:val="left"/>
      <w:pPr>
        <w:ind w:left="720" w:hanging="360"/>
      </w:pPr>
    </w:lvl>
    <w:lvl w:ilvl="1" w:tplc="5A84EF6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58199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1825810">
    <w:abstractNumId w:val="30"/>
  </w:num>
  <w:num w:numId="3" w16cid:durableId="581836038">
    <w:abstractNumId w:val="35"/>
  </w:num>
  <w:num w:numId="4" w16cid:durableId="1622609138">
    <w:abstractNumId w:val="22"/>
  </w:num>
  <w:num w:numId="5" w16cid:durableId="812219343">
    <w:abstractNumId w:val="18"/>
  </w:num>
  <w:num w:numId="6" w16cid:durableId="367877395">
    <w:abstractNumId w:val="27"/>
  </w:num>
  <w:num w:numId="7" w16cid:durableId="2025865088">
    <w:abstractNumId w:val="45"/>
  </w:num>
  <w:num w:numId="8" w16cid:durableId="583492626">
    <w:abstractNumId w:val="13"/>
  </w:num>
  <w:num w:numId="9" w16cid:durableId="203952504">
    <w:abstractNumId w:val="38"/>
  </w:num>
  <w:num w:numId="10" w16cid:durableId="1305740998">
    <w:abstractNumId w:val="14"/>
  </w:num>
  <w:num w:numId="11" w16cid:durableId="164591449">
    <w:abstractNumId w:val="17"/>
  </w:num>
  <w:num w:numId="12" w16cid:durableId="359009701">
    <w:abstractNumId w:val="26"/>
  </w:num>
  <w:num w:numId="13" w16cid:durableId="1788625008">
    <w:abstractNumId w:val="44"/>
  </w:num>
  <w:num w:numId="14" w16cid:durableId="870726652">
    <w:abstractNumId w:val="28"/>
  </w:num>
  <w:num w:numId="15" w16cid:durableId="1436168320">
    <w:abstractNumId w:val="20"/>
  </w:num>
  <w:num w:numId="16" w16cid:durableId="1057703466">
    <w:abstractNumId w:val="23"/>
  </w:num>
  <w:num w:numId="17" w16cid:durableId="491456466">
    <w:abstractNumId w:val="47"/>
  </w:num>
  <w:num w:numId="18" w16cid:durableId="1378705215">
    <w:abstractNumId w:val="25"/>
  </w:num>
  <w:num w:numId="19" w16cid:durableId="476411705">
    <w:abstractNumId w:val="19"/>
  </w:num>
  <w:num w:numId="20" w16cid:durableId="1999260658">
    <w:abstractNumId w:val="11"/>
  </w:num>
  <w:num w:numId="21" w16cid:durableId="1885366983">
    <w:abstractNumId w:val="40"/>
  </w:num>
  <w:num w:numId="22" w16cid:durableId="1078285489">
    <w:abstractNumId w:val="32"/>
  </w:num>
  <w:num w:numId="23" w16cid:durableId="605312436">
    <w:abstractNumId w:val="12"/>
  </w:num>
  <w:num w:numId="24" w16cid:durableId="455679267">
    <w:abstractNumId w:val="9"/>
  </w:num>
  <w:num w:numId="25" w16cid:durableId="1268659407">
    <w:abstractNumId w:val="24"/>
  </w:num>
  <w:num w:numId="26" w16cid:durableId="1578709455">
    <w:abstractNumId w:val="16"/>
  </w:num>
  <w:num w:numId="27" w16cid:durableId="1079013843">
    <w:abstractNumId w:val="46"/>
  </w:num>
  <w:num w:numId="28" w16cid:durableId="1305893796">
    <w:abstractNumId w:val="41"/>
  </w:num>
  <w:num w:numId="29" w16cid:durableId="816267624">
    <w:abstractNumId w:val="43"/>
  </w:num>
  <w:num w:numId="30" w16cid:durableId="480317528">
    <w:abstractNumId w:val="21"/>
  </w:num>
  <w:num w:numId="31" w16cid:durableId="378745992">
    <w:abstractNumId w:val="15"/>
  </w:num>
  <w:num w:numId="32" w16cid:durableId="1044598472">
    <w:abstractNumId w:val="29"/>
  </w:num>
  <w:num w:numId="33" w16cid:durableId="1036541181">
    <w:abstractNumId w:val="37"/>
  </w:num>
  <w:num w:numId="34" w16cid:durableId="797335796">
    <w:abstractNumId w:val="33"/>
  </w:num>
  <w:num w:numId="35" w16cid:durableId="495419302">
    <w:abstractNumId w:val="34"/>
  </w:num>
  <w:num w:numId="36" w16cid:durableId="1724869270">
    <w:abstractNumId w:val="39"/>
  </w:num>
  <w:num w:numId="37" w16cid:durableId="1391345337">
    <w:abstractNumId w:val="36"/>
  </w:num>
  <w:num w:numId="38" w16cid:durableId="750933439">
    <w:abstractNumId w:val="0"/>
  </w:num>
  <w:num w:numId="39" w16cid:durableId="1278097286">
    <w:abstractNumId w:val="31"/>
  </w:num>
  <w:num w:numId="40" w16cid:durableId="74235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27"/>
    <w:rsid w:val="000019C8"/>
    <w:rsid w:val="00012E8F"/>
    <w:rsid w:val="00021627"/>
    <w:rsid w:val="00032CBE"/>
    <w:rsid w:val="00055264"/>
    <w:rsid w:val="00076B64"/>
    <w:rsid w:val="00085BE0"/>
    <w:rsid w:val="00091D7C"/>
    <w:rsid w:val="00097BCA"/>
    <w:rsid w:val="000A12A8"/>
    <w:rsid w:val="000A41F0"/>
    <w:rsid w:val="000E7E88"/>
    <w:rsid w:val="000F4401"/>
    <w:rsid w:val="001052C0"/>
    <w:rsid w:val="0011230B"/>
    <w:rsid w:val="001169C7"/>
    <w:rsid w:val="0013432D"/>
    <w:rsid w:val="00145744"/>
    <w:rsid w:val="0016308C"/>
    <w:rsid w:val="001748D1"/>
    <w:rsid w:val="001768B6"/>
    <w:rsid w:val="0018738B"/>
    <w:rsid w:val="00191808"/>
    <w:rsid w:val="00197A37"/>
    <w:rsid w:val="001A6673"/>
    <w:rsid w:val="001B2AC5"/>
    <w:rsid w:val="001C716F"/>
    <w:rsid w:val="001E60DE"/>
    <w:rsid w:val="001E70D7"/>
    <w:rsid w:val="001F3A4F"/>
    <w:rsid w:val="00247949"/>
    <w:rsid w:val="00264BCE"/>
    <w:rsid w:val="00266B2A"/>
    <w:rsid w:val="00281146"/>
    <w:rsid w:val="002C598A"/>
    <w:rsid w:val="002E3131"/>
    <w:rsid w:val="002E5C0E"/>
    <w:rsid w:val="002E79DC"/>
    <w:rsid w:val="002F4C89"/>
    <w:rsid w:val="002F6A95"/>
    <w:rsid w:val="00300520"/>
    <w:rsid w:val="0031028A"/>
    <w:rsid w:val="00310CE3"/>
    <w:rsid w:val="00311CA0"/>
    <w:rsid w:val="0031426D"/>
    <w:rsid w:val="00322EEC"/>
    <w:rsid w:val="00336C19"/>
    <w:rsid w:val="00341B91"/>
    <w:rsid w:val="00343377"/>
    <w:rsid w:val="003542BD"/>
    <w:rsid w:val="0035694C"/>
    <w:rsid w:val="00362594"/>
    <w:rsid w:val="00367627"/>
    <w:rsid w:val="00374FE1"/>
    <w:rsid w:val="00390785"/>
    <w:rsid w:val="003A366E"/>
    <w:rsid w:val="003A36B8"/>
    <w:rsid w:val="003A613F"/>
    <w:rsid w:val="003B2BC9"/>
    <w:rsid w:val="003F2388"/>
    <w:rsid w:val="003F2A34"/>
    <w:rsid w:val="004027A3"/>
    <w:rsid w:val="00411E91"/>
    <w:rsid w:val="0042517F"/>
    <w:rsid w:val="00436573"/>
    <w:rsid w:val="004378EF"/>
    <w:rsid w:val="00447C01"/>
    <w:rsid w:val="00452C78"/>
    <w:rsid w:val="00460800"/>
    <w:rsid w:val="004615B3"/>
    <w:rsid w:val="0046313C"/>
    <w:rsid w:val="00463616"/>
    <w:rsid w:val="00466FC8"/>
    <w:rsid w:val="00475C00"/>
    <w:rsid w:val="004927BB"/>
    <w:rsid w:val="00493A6B"/>
    <w:rsid w:val="004956D1"/>
    <w:rsid w:val="004A69E0"/>
    <w:rsid w:val="004B51E1"/>
    <w:rsid w:val="004B5945"/>
    <w:rsid w:val="004B61F3"/>
    <w:rsid w:val="004E0BBE"/>
    <w:rsid w:val="004E799A"/>
    <w:rsid w:val="004F1203"/>
    <w:rsid w:val="00527C08"/>
    <w:rsid w:val="005434EB"/>
    <w:rsid w:val="00543E41"/>
    <w:rsid w:val="005505C5"/>
    <w:rsid w:val="00552C26"/>
    <w:rsid w:val="00561097"/>
    <w:rsid w:val="0057076A"/>
    <w:rsid w:val="00576F43"/>
    <w:rsid w:val="00583C18"/>
    <w:rsid w:val="005865F6"/>
    <w:rsid w:val="005A258F"/>
    <w:rsid w:val="005A2F1A"/>
    <w:rsid w:val="005E0174"/>
    <w:rsid w:val="005E27F7"/>
    <w:rsid w:val="005E72B0"/>
    <w:rsid w:val="005F0D94"/>
    <w:rsid w:val="005F10C7"/>
    <w:rsid w:val="00614F40"/>
    <w:rsid w:val="006177B0"/>
    <w:rsid w:val="00627118"/>
    <w:rsid w:val="00635076"/>
    <w:rsid w:val="00636A61"/>
    <w:rsid w:val="0064079A"/>
    <w:rsid w:val="006505C8"/>
    <w:rsid w:val="00654FC6"/>
    <w:rsid w:val="0066727D"/>
    <w:rsid w:val="00687379"/>
    <w:rsid w:val="00692456"/>
    <w:rsid w:val="006A6FD8"/>
    <w:rsid w:val="006B5B24"/>
    <w:rsid w:val="006C15A0"/>
    <w:rsid w:val="006C33FE"/>
    <w:rsid w:val="006C4F59"/>
    <w:rsid w:val="006E6B18"/>
    <w:rsid w:val="006F4D0E"/>
    <w:rsid w:val="00703332"/>
    <w:rsid w:val="007052E7"/>
    <w:rsid w:val="00722C52"/>
    <w:rsid w:val="00723FD4"/>
    <w:rsid w:val="00732729"/>
    <w:rsid w:val="00733BE1"/>
    <w:rsid w:val="007349F3"/>
    <w:rsid w:val="00766775"/>
    <w:rsid w:val="0078287C"/>
    <w:rsid w:val="00786616"/>
    <w:rsid w:val="007A20F1"/>
    <w:rsid w:val="007A6DAA"/>
    <w:rsid w:val="007A7A63"/>
    <w:rsid w:val="007B17BC"/>
    <w:rsid w:val="007B3B8D"/>
    <w:rsid w:val="007D6AD4"/>
    <w:rsid w:val="007E2F2C"/>
    <w:rsid w:val="007E6539"/>
    <w:rsid w:val="007F4A88"/>
    <w:rsid w:val="008168FD"/>
    <w:rsid w:val="00820521"/>
    <w:rsid w:val="00831737"/>
    <w:rsid w:val="00833582"/>
    <w:rsid w:val="00834BAE"/>
    <w:rsid w:val="008408A2"/>
    <w:rsid w:val="0084223C"/>
    <w:rsid w:val="00853B2D"/>
    <w:rsid w:val="00870741"/>
    <w:rsid w:val="008A33F7"/>
    <w:rsid w:val="008A5471"/>
    <w:rsid w:val="008C453F"/>
    <w:rsid w:val="008D003F"/>
    <w:rsid w:val="008D01B8"/>
    <w:rsid w:val="008D5687"/>
    <w:rsid w:val="008E4645"/>
    <w:rsid w:val="008E6DE2"/>
    <w:rsid w:val="008F09A9"/>
    <w:rsid w:val="008F6C2B"/>
    <w:rsid w:val="00902B59"/>
    <w:rsid w:val="009030A5"/>
    <w:rsid w:val="00913AC6"/>
    <w:rsid w:val="0091771E"/>
    <w:rsid w:val="00934AAF"/>
    <w:rsid w:val="00950CC7"/>
    <w:rsid w:val="00955AA6"/>
    <w:rsid w:val="009731F5"/>
    <w:rsid w:val="009947F2"/>
    <w:rsid w:val="00996709"/>
    <w:rsid w:val="00997022"/>
    <w:rsid w:val="009A6645"/>
    <w:rsid w:val="009E74E1"/>
    <w:rsid w:val="009F2301"/>
    <w:rsid w:val="009F5B32"/>
    <w:rsid w:val="00A02161"/>
    <w:rsid w:val="00A1088A"/>
    <w:rsid w:val="00A2089B"/>
    <w:rsid w:val="00A24F23"/>
    <w:rsid w:val="00A3002C"/>
    <w:rsid w:val="00A452A3"/>
    <w:rsid w:val="00A52387"/>
    <w:rsid w:val="00A61C54"/>
    <w:rsid w:val="00A6252B"/>
    <w:rsid w:val="00A7769F"/>
    <w:rsid w:val="00A86E42"/>
    <w:rsid w:val="00A8790D"/>
    <w:rsid w:val="00A87CC8"/>
    <w:rsid w:val="00AA04B0"/>
    <w:rsid w:val="00AD5860"/>
    <w:rsid w:val="00AE0AA8"/>
    <w:rsid w:val="00AE1A49"/>
    <w:rsid w:val="00B03204"/>
    <w:rsid w:val="00B050A2"/>
    <w:rsid w:val="00B100FF"/>
    <w:rsid w:val="00B11933"/>
    <w:rsid w:val="00B24D17"/>
    <w:rsid w:val="00B31CBE"/>
    <w:rsid w:val="00B44361"/>
    <w:rsid w:val="00B65320"/>
    <w:rsid w:val="00B828CF"/>
    <w:rsid w:val="00B85890"/>
    <w:rsid w:val="00BA7F51"/>
    <w:rsid w:val="00BB39FA"/>
    <w:rsid w:val="00BB793E"/>
    <w:rsid w:val="00BC0142"/>
    <w:rsid w:val="00BC3AC5"/>
    <w:rsid w:val="00BD33A1"/>
    <w:rsid w:val="00BE10E7"/>
    <w:rsid w:val="00BF2F6A"/>
    <w:rsid w:val="00C000B6"/>
    <w:rsid w:val="00C13C21"/>
    <w:rsid w:val="00C2119A"/>
    <w:rsid w:val="00C34474"/>
    <w:rsid w:val="00C35F08"/>
    <w:rsid w:val="00C41604"/>
    <w:rsid w:val="00C4606B"/>
    <w:rsid w:val="00C81314"/>
    <w:rsid w:val="00C84A64"/>
    <w:rsid w:val="00C86961"/>
    <w:rsid w:val="00C9009C"/>
    <w:rsid w:val="00C9363B"/>
    <w:rsid w:val="00C9527D"/>
    <w:rsid w:val="00CB181F"/>
    <w:rsid w:val="00CB2559"/>
    <w:rsid w:val="00CB423A"/>
    <w:rsid w:val="00CB621F"/>
    <w:rsid w:val="00CE11CD"/>
    <w:rsid w:val="00CF50A4"/>
    <w:rsid w:val="00CF54E3"/>
    <w:rsid w:val="00D1368A"/>
    <w:rsid w:val="00D21FDD"/>
    <w:rsid w:val="00D23960"/>
    <w:rsid w:val="00D24626"/>
    <w:rsid w:val="00D5111B"/>
    <w:rsid w:val="00D549D7"/>
    <w:rsid w:val="00D63CB2"/>
    <w:rsid w:val="00D765F6"/>
    <w:rsid w:val="00D842F9"/>
    <w:rsid w:val="00D84874"/>
    <w:rsid w:val="00D90B99"/>
    <w:rsid w:val="00D920E2"/>
    <w:rsid w:val="00D956C1"/>
    <w:rsid w:val="00DA4BD1"/>
    <w:rsid w:val="00DA63CF"/>
    <w:rsid w:val="00DC3433"/>
    <w:rsid w:val="00DC6E5F"/>
    <w:rsid w:val="00DD5778"/>
    <w:rsid w:val="00DE1ED6"/>
    <w:rsid w:val="00DE1F1D"/>
    <w:rsid w:val="00DE5123"/>
    <w:rsid w:val="00E01014"/>
    <w:rsid w:val="00E024BD"/>
    <w:rsid w:val="00E029E2"/>
    <w:rsid w:val="00E12870"/>
    <w:rsid w:val="00E25ED5"/>
    <w:rsid w:val="00E27BDC"/>
    <w:rsid w:val="00E37D04"/>
    <w:rsid w:val="00E564F4"/>
    <w:rsid w:val="00E57FEA"/>
    <w:rsid w:val="00E61910"/>
    <w:rsid w:val="00E7393A"/>
    <w:rsid w:val="00E807AF"/>
    <w:rsid w:val="00EA1BA0"/>
    <w:rsid w:val="00EB2651"/>
    <w:rsid w:val="00EB4F7C"/>
    <w:rsid w:val="00EF1536"/>
    <w:rsid w:val="00F14ACF"/>
    <w:rsid w:val="00F35688"/>
    <w:rsid w:val="00F470D3"/>
    <w:rsid w:val="00F564C7"/>
    <w:rsid w:val="00F61B44"/>
    <w:rsid w:val="00F85905"/>
    <w:rsid w:val="00F9596D"/>
    <w:rsid w:val="00FA251D"/>
    <w:rsid w:val="00FA6523"/>
    <w:rsid w:val="00FC1570"/>
    <w:rsid w:val="00FE5558"/>
  </w:rsids>
  <m:mathPr>
    <m:mathFont m:val="Cambria Math"/>
    <m:brkBin m:val="before"/>
    <m:brkBinSub m:val="--"/>
    <m:smallFrac m:val="0"/>
    <m:dispDef/>
    <m:lMargin m:val="0"/>
    <m:rMargin m:val="0"/>
    <m:defJc m:val="centerGroup"/>
    <m:wrapIndent m:val="1440"/>
    <m:intLim m:val="subSup"/>
    <m:naryLim m:val="undOvr"/>
  </m:mathPr>
  <w:themeFontLang w:val="pl-PL" w:bidi="p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CF4C68"/>
  <w15:docId w15:val="{B0149CC4-5BED-4F5E-9C1C-EAE2EE0A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960"/>
    <w:rPr>
      <w:sz w:val="24"/>
      <w:szCs w:val="24"/>
    </w:rPr>
  </w:style>
  <w:style w:type="paragraph" w:styleId="Nagwek1">
    <w:name w:val="heading 1"/>
    <w:basedOn w:val="Normalny"/>
    <w:next w:val="Normalny"/>
    <w:link w:val="Nagwek1Znak"/>
    <w:uiPriority w:val="9"/>
    <w:qFormat/>
    <w:rsid w:val="00091D7C"/>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unhideWhenUsed/>
    <w:qFormat/>
    <w:rsid w:val="00E27BDC"/>
    <w:pPr>
      <w:keepNext/>
      <w:spacing w:before="240" w:after="60" w:line="259" w:lineRule="auto"/>
      <w:outlineLvl w:val="1"/>
    </w:pPr>
    <w:rPr>
      <w:rFonts w:ascii="Arial" w:hAnsi="Arial"/>
      <w:b/>
      <w:bCs/>
      <w:iCs/>
      <w:color w:val="8496B0"/>
      <w:szCs w:val="28"/>
      <w:lang w:eastAsia="en-US"/>
    </w:rPr>
  </w:style>
  <w:style w:type="paragraph" w:styleId="Nagwek3">
    <w:name w:val="heading 3"/>
    <w:basedOn w:val="Normalny"/>
    <w:next w:val="Normalny"/>
    <w:link w:val="Nagwek3Znak"/>
    <w:uiPriority w:val="9"/>
    <w:unhideWhenUsed/>
    <w:qFormat/>
    <w:rsid w:val="00E27BDC"/>
    <w:pPr>
      <w:keepNext/>
      <w:pBdr>
        <w:top w:val="single" w:sz="4" w:space="1" w:color="auto"/>
        <w:left w:val="single" w:sz="4" w:space="4" w:color="auto"/>
        <w:bottom w:val="single" w:sz="4" w:space="1" w:color="auto"/>
        <w:right w:val="single" w:sz="4" w:space="4" w:color="auto"/>
      </w:pBdr>
      <w:ind w:left="240" w:hanging="240"/>
      <w:outlineLvl w:val="2"/>
    </w:pPr>
    <w:rPr>
      <w:rFonts w:eastAsia="Calibri"/>
      <w:b/>
      <w:bCs/>
      <w:sz w:val="20"/>
      <w:szCs w:val="20"/>
      <w:lang w:eastAsia="en-US"/>
    </w:rPr>
  </w:style>
  <w:style w:type="paragraph" w:styleId="Nagwek4">
    <w:name w:val="heading 4"/>
    <w:basedOn w:val="Normalny"/>
    <w:next w:val="Normalny"/>
    <w:link w:val="Nagwek4Znak"/>
    <w:uiPriority w:val="9"/>
    <w:unhideWhenUsed/>
    <w:qFormat/>
    <w:rsid w:val="00E27BDC"/>
    <w:pPr>
      <w:keepNext/>
      <w:widowControl w:val="0"/>
      <w:tabs>
        <w:tab w:val="right" w:pos="9070"/>
      </w:tabs>
      <w:autoSpaceDE w:val="0"/>
      <w:ind w:right="-96"/>
      <w:jc w:val="both"/>
      <w:outlineLvl w:val="3"/>
    </w:pPr>
    <w:rPr>
      <w:rFonts w:eastAsia="Calibri"/>
      <w:b/>
      <w:bCs/>
      <w:sz w:val="22"/>
      <w:szCs w:val="22"/>
      <w:lang w:eastAsia="en-US"/>
    </w:rPr>
  </w:style>
  <w:style w:type="paragraph" w:styleId="Nagwek5">
    <w:name w:val="heading 5"/>
    <w:basedOn w:val="Normalny"/>
    <w:next w:val="Normalny"/>
    <w:link w:val="Nagwek5Znak"/>
    <w:uiPriority w:val="9"/>
    <w:unhideWhenUsed/>
    <w:qFormat/>
    <w:rsid w:val="00E27BDC"/>
    <w:pPr>
      <w:keepNext/>
      <w:widowControl w:val="0"/>
      <w:autoSpaceDE w:val="0"/>
      <w:spacing w:line="276" w:lineRule="auto"/>
      <w:jc w:val="both"/>
      <w:outlineLvl w:val="4"/>
    </w:pPr>
    <w:rPr>
      <w:rFonts w:eastAsia="Calibri"/>
      <w:b/>
      <w:color w:val="000000"/>
      <w:sz w:val="20"/>
      <w:szCs w:val="20"/>
      <w:u w:val="single"/>
      <w:lang w:eastAsia="en-US"/>
    </w:rPr>
  </w:style>
  <w:style w:type="paragraph" w:styleId="Nagwek6">
    <w:name w:val="heading 6"/>
    <w:basedOn w:val="Normalny"/>
    <w:next w:val="Normalny"/>
    <w:link w:val="Nagwek6Znak"/>
    <w:uiPriority w:val="9"/>
    <w:unhideWhenUsed/>
    <w:qFormat/>
    <w:rsid w:val="00E27BDC"/>
    <w:pPr>
      <w:keepNext/>
      <w:spacing w:line="276" w:lineRule="auto"/>
      <w:ind w:left="240" w:hanging="240"/>
      <w:jc w:val="both"/>
      <w:outlineLvl w:val="5"/>
    </w:pPr>
    <w:rPr>
      <w:rFonts w:eastAsia="Calibri"/>
      <w:b/>
      <w:bCs/>
      <w:sz w:val="20"/>
      <w:szCs w:val="20"/>
      <w:u w:val="single"/>
      <w:lang w:eastAsia="en-US"/>
    </w:rPr>
  </w:style>
  <w:style w:type="paragraph" w:styleId="Nagwek7">
    <w:name w:val="heading 7"/>
    <w:basedOn w:val="Normalny"/>
    <w:next w:val="Normalny"/>
    <w:link w:val="Nagwek7Znak"/>
    <w:uiPriority w:val="9"/>
    <w:unhideWhenUsed/>
    <w:qFormat/>
    <w:rsid w:val="00E27BDC"/>
    <w:pPr>
      <w:keepNext/>
      <w:spacing w:line="276" w:lineRule="auto"/>
      <w:ind w:left="240" w:hanging="240"/>
      <w:jc w:val="both"/>
      <w:outlineLvl w:val="6"/>
    </w:pPr>
    <w:rPr>
      <w:rFonts w:eastAsia="Calibri"/>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21627"/>
    <w:pPr>
      <w:tabs>
        <w:tab w:val="center" w:pos="4536"/>
        <w:tab w:val="right" w:pos="9072"/>
      </w:tabs>
    </w:pPr>
  </w:style>
  <w:style w:type="paragraph" w:styleId="Stopka">
    <w:name w:val="footer"/>
    <w:basedOn w:val="Normalny"/>
    <w:link w:val="StopkaZnak"/>
    <w:rsid w:val="00021627"/>
    <w:pPr>
      <w:tabs>
        <w:tab w:val="center" w:pos="4536"/>
        <w:tab w:val="right" w:pos="9072"/>
      </w:tabs>
    </w:pPr>
  </w:style>
  <w:style w:type="paragraph" w:styleId="Lista2">
    <w:name w:val="List 2"/>
    <w:basedOn w:val="Normalny"/>
    <w:rsid w:val="006177B0"/>
    <w:pPr>
      <w:ind w:left="566" w:hanging="283"/>
    </w:pPr>
  </w:style>
  <w:style w:type="paragraph" w:styleId="Tekstpodstawowywcity">
    <w:name w:val="Body Text Indent"/>
    <w:basedOn w:val="Normalny"/>
    <w:link w:val="TekstpodstawowywcityZnak"/>
    <w:uiPriority w:val="99"/>
    <w:unhideWhenUsed/>
    <w:rsid w:val="006177B0"/>
    <w:pPr>
      <w:spacing w:after="120"/>
      <w:ind w:left="283"/>
    </w:pPr>
  </w:style>
  <w:style w:type="character" w:customStyle="1" w:styleId="TekstpodstawowywcityZnak">
    <w:name w:val="Tekst podstawowy wcięty Znak"/>
    <w:basedOn w:val="Domylnaczcionkaakapitu"/>
    <w:link w:val="Tekstpodstawowywcity"/>
    <w:uiPriority w:val="99"/>
    <w:rsid w:val="006177B0"/>
    <w:rPr>
      <w:sz w:val="24"/>
      <w:szCs w:val="24"/>
    </w:rPr>
  </w:style>
  <w:style w:type="paragraph" w:styleId="Tekstdymka">
    <w:name w:val="Balloon Text"/>
    <w:basedOn w:val="Normalny"/>
    <w:link w:val="TekstdymkaZnak"/>
    <w:uiPriority w:val="99"/>
    <w:semiHidden/>
    <w:unhideWhenUsed/>
    <w:rsid w:val="006177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77B0"/>
    <w:rPr>
      <w:rFonts w:ascii="Segoe UI" w:hAnsi="Segoe UI" w:cs="Segoe UI"/>
      <w:sz w:val="18"/>
      <w:szCs w:val="18"/>
    </w:rPr>
  </w:style>
  <w:style w:type="character" w:styleId="Hipercze">
    <w:name w:val="Hyperlink"/>
    <w:unhideWhenUsed/>
    <w:rsid w:val="006F4D0E"/>
    <w:rPr>
      <w:color w:val="0000FF"/>
      <w:u w:val="single"/>
    </w:rPr>
  </w:style>
  <w:style w:type="paragraph" w:styleId="Wcicienormalne">
    <w:name w:val="Normal Indent"/>
    <w:basedOn w:val="Normalny"/>
    <w:unhideWhenUsed/>
    <w:rsid w:val="006F4D0E"/>
    <w:pPr>
      <w:ind w:left="708"/>
    </w:pPr>
    <w:rPr>
      <w:rFonts w:eastAsia="SimSun"/>
    </w:rPr>
  </w:style>
  <w:style w:type="paragraph" w:styleId="Tekstpodstawowy">
    <w:name w:val="Body Text"/>
    <w:basedOn w:val="Normalny"/>
    <w:link w:val="TekstpodstawowyZnak"/>
    <w:semiHidden/>
    <w:unhideWhenUsed/>
    <w:rsid w:val="006F4D0E"/>
    <w:pPr>
      <w:suppressAutoHyphens/>
      <w:spacing w:after="120"/>
    </w:pPr>
    <w:rPr>
      <w:sz w:val="20"/>
      <w:szCs w:val="20"/>
      <w:lang w:eastAsia="ar-SA"/>
    </w:rPr>
  </w:style>
  <w:style w:type="character" w:customStyle="1" w:styleId="TekstpodstawowyZnak">
    <w:name w:val="Tekst podstawowy Znak"/>
    <w:basedOn w:val="Domylnaczcionkaakapitu"/>
    <w:link w:val="Tekstpodstawowy"/>
    <w:semiHidden/>
    <w:rsid w:val="006F4D0E"/>
    <w:rPr>
      <w:lang w:eastAsia="ar-SA"/>
    </w:rPr>
  </w:style>
  <w:style w:type="character" w:customStyle="1" w:styleId="StopkaZnak">
    <w:name w:val="Stopka Znak"/>
    <w:basedOn w:val="Domylnaczcionkaakapitu"/>
    <w:link w:val="Stopka"/>
    <w:rsid w:val="002F4C89"/>
    <w:rPr>
      <w:sz w:val="24"/>
      <w:szCs w:val="24"/>
    </w:rPr>
  </w:style>
  <w:style w:type="paragraph" w:customStyle="1" w:styleId="ZnakZnakZnakZnakZnakZnak">
    <w:name w:val="Znak Znak Znak Znak Znak Znak"/>
    <w:basedOn w:val="Normalny"/>
    <w:rsid w:val="00D21FDD"/>
  </w:style>
  <w:style w:type="paragraph" w:customStyle="1" w:styleId="Default">
    <w:name w:val="Default"/>
    <w:rsid w:val="00D21FDD"/>
    <w:pPr>
      <w:autoSpaceDE w:val="0"/>
      <w:autoSpaceDN w:val="0"/>
      <w:adjustRightInd w:val="0"/>
    </w:pPr>
    <w:rPr>
      <w:rFonts w:ascii="Arial" w:eastAsia="Calibri" w:hAnsi="Arial" w:cs="Arial"/>
      <w:color w:val="000000"/>
      <w:sz w:val="24"/>
      <w:szCs w:val="24"/>
      <w:lang w:eastAsia="en-US"/>
    </w:rPr>
  </w:style>
  <w:style w:type="paragraph" w:styleId="NormalnyWeb">
    <w:name w:val="Normal (Web)"/>
    <w:basedOn w:val="Normalny"/>
    <w:uiPriority w:val="99"/>
    <w:unhideWhenUsed/>
    <w:rsid w:val="00703332"/>
    <w:pPr>
      <w:spacing w:before="100" w:beforeAutospacing="1" w:after="100" w:afterAutospacing="1"/>
    </w:pPr>
  </w:style>
  <w:style w:type="character" w:styleId="Pogrubienie">
    <w:name w:val="Strong"/>
    <w:basedOn w:val="Domylnaczcionkaakapitu"/>
    <w:uiPriority w:val="22"/>
    <w:qFormat/>
    <w:rsid w:val="00703332"/>
    <w:rPr>
      <w:b/>
      <w:bCs/>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lp1"/>
    <w:basedOn w:val="Normalny"/>
    <w:link w:val="AkapitzlistZnak"/>
    <w:qFormat/>
    <w:rsid w:val="003F2A34"/>
    <w:pPr>
      <w:ind w:left="720"/>
      <w:contextualSpacing/>
    </w:pPr>
  </w:style>
  <w:style w:type="paragraph" w:customStyle="1" w:styleId="Znak5Znak">
    <w:name w:val="Znak5 Znak"/>
    <w:basedOn w:val="Normalny"/>
    <w:rsid w:val="00786616"/>
  </w:style>
  <w:style w:type="paragraph" w:customStyle="1" w:styleId="redniasiatka21">
    <w:name w:val="Średnia siatka 21"/>
    <w:uiPriority w:val="1"/>
    <w:qFormat/>
    <w:rsid w:val="00362594"/>
    <w:pPr>
      <w:jc w:val="both"/>
    </w:pPr>
    <w:rPr>
      <w:rFonts w:eastAsia="Calibri"/>
      <w:sz w:val="24"/>
      <w:szCs w:val="22"/>
      <w:lang w:eastAsia="en-US"/>
    </w:rPr>
  </w:style>
  <w:style w:type="character" w:customStyle="1" w:styleId="Nagwek1Znak">
    <w:name w:val="Nagłówek 1 Znak"/>
    <w:basedOn w:val="Domylnaczcionkaakapitu"/>
    <w:link w:val="Nagwek1"/>
    <w:uiPriority w:val="9"/>
    <w:rsid w:val="00091D7C"/>
    <w:rPr>
      <w:rFonts w:asciiTheme="majorHAnsi" w:eastAsiaTheme="majorEastAsia" w:hAnsiTheme="majorHAnsi" w:cstheme="majorBidi"/>
      <w:b/>
      <w:bCs/>
      <w:kern w:val="32"/>
      <w:sz w:val="32"/>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CF50A4"/>
    <w:rPr>
      <w:rFonts w:eastAsia="SimSu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CF50A4"/>
    <w:rPr>
      <w:rFonts w:eastAsia="SimSun"/>
    </w:rPr>
  </w:style>
  <w:style w:type="paragraph" w:styleId="Tekstpodstawowywcity2">
    <w:name w:val="Body Text Indent 2"/>
    <w:basedOn w:val="Normalny"/>
    <w:link w:val="Tekstpodstawowywcity2Znak"/>
    <w:uiPriority w:val="99"/>
    <w:semiHidden/>
    <w:unhideWhenUsed/>
    <w:rsid w:val="00AD586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D5860"/>
    <w:rPr>
      <w:sz w:val="24"/>
      <w:szCs w:val="24"/>
    </w:rPr>
  </w:style>
  <w:style w:type="paragraph" w:styleId="Bezodstpw">
    <w:name w:val="No Spacing"/>
    <w:link w:val="BezodstpwZnak"/>
    <w:uiPriority w:val="99"/>
    <w:qFormat/>
    <w:rsid w:val="009F5B32"/>
    <w:rPr>
      <w:rFonts w:ascii="Calibri" w:hAnsi="Calibri"/>
      <w:sz w:val="22"/>
      <w:szCs w:val="22"/>
    </w:rPr>
  </w:style>
  <w:style w:type="character" w:customStyle="1" w:styleId="BezodstpwZnak">
    <w:name w:val="Bez odstępów Znak"/>
    <w:link w:val="Bezodstpw"/>
    <w:uiPriority w:val="99"/>
    <w:rsid w:val="009F5B32"/>
    <w:rPr>
      <w:rFonts w:ascii="Calibri" w:hAnsi="Calibri"/>
      <w:sz w:val="22"/>
      <w:szCs w:val="22"/>
    </w:rPr>
  </w:style>
  <w:style w:type="paragraph" w:styleId="Tekstpodstawowywcity3">
    <w:name w:val="Body Text Indent 3"/>
    <w:basedOn w:val="Normalny"/>
    <w:link w:val="Tekstpodstawowywcity3Znak"/>
    <w:uiPriority w:val="99"/>
    <w:unhideWhenUsed/>
    <w:rsid w:val="00E27BD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E27BDC"/>
    <w:rPr>
      <w:sz w:val="16"/>
      <w:szCs w:val="16"/>
    </w:rPr>
  </w:style>
  <w:style w:type="character" w:customStyle="1" w:styleId="Nagwek2Znak">
    <w:name w:val="Nagłówek 2 Znak"/>
    <w:basedOn w:val="Domylnaczcionkaakapitu"/>
    <w:link w:val="Nagwek2"/>
    <w:uiPriority w:val="9"/>
    <w:rsid w:val="00E27BDC"/>
    <w:rPr>
      <w:rFonts w:ascii="Arial" w:hAnsi="Arial"/>
      <w:b/>
      <w:bCs/>
      <w:iCs/>
      <w:color w:val="8496B0"/>
      <w:sz w:val="24"/>
      <w:szCs w:val="28"/>
      <w:lang w:eastAsia="en-US"/>
    </w:rPr>
  </w:style>
  <w:style w:type="character" w:customStyle="1" w:styleId="Nagwek3Znak">
    <w:name w:val="Nagłówek 3 Znak"/>
    <w:basedOn w:val="Domylnaczcionkaakapitu"/>
    <w:link w:val="Nagwek3"/>
    <w:uiPriority w:val="9"/>
    <w:rsid w:val="00E27BDC"/>
    <w:rPr>
      <w:rFonts w:eastAsia="Calibri"/>
      <w:b/>
      <w:bCs/>
      <w:lang w:eastAsia="en-US"/>
    </w:rPr>
  </w:style>
  <w:style w:type="character" w:customStyle="1" w:styleId="Nagwek4Znak">
    <w:name w:val="Nagłówek 4 Znak"/>
    <w:basedOn w:val="Domylnaczcionkaakapitu"/>
    <w:link w:val="Nagwek4"/>
    <w:uiPriority w:val="9"/>
    <w:rsid w:val="00E27BDC"/>
    <w:rPr>
      <w:rFonts w:eastAsia="Calibri"/>
      <w:b/>
      <w:bCs/>
      <w:sz w:val="22"/>
      <w:szCs w:val="22"/>
      <w:lang w:eastAsia="en-US"/>
    </w:rPr>
  </w:style>
  <w:style w:type="character" w:customStyle="1" w:styleId="Nagwek5Znak">
    <w:name w:val="Nagłówek 5 Znak"/>
    <w:basedOn w:val="Domylnaczcionkaakapitu"/>
    <w:link w:val="Nagwek5"/>
    <w:uiPriority w:val="9"/>
    <w:rsid w:val="00E27BDC"/>
    <w:rPr>
      <w:rFonts w:eastAsia="Calibri"/>
      <w:b/>
      <w:color w:val="000000"/>
      <w:u w:val="single"/>
      <w:lang w:eastAsia="en-US"/>
    </w:rPr>
  </w:style>
  <w:style w:type="character" w:customStyle="1" w:styleId="Nagwek6Znak">
    <w:name w:val="Nagłówek 6 Znak"/>
    <w:basedOn w:val="Domylnaczcionkaakapitu"/>
    <w:link w:val="Nagwek6"/>
    <w:uiPriority w:val="9"/>
    <w:rsid w:val="00E27BDC"/>
    <w:rPr>
      <w:rFonts w:eastAsia="Calibri"/>
      <w:b/>
      <w:bCs/>
      <w:u w:val="single"/>
      <w:lang w:eastAsia="en-US"/>
    </w:rPr>
  </w:style>
  <w:style w:type="character" w:customStyle="1" w:styleId="Nagwek7Znak">
    <w:name w:val="Nagłówek 7 Znak"/>
    <w:basedOn w:val="Domylnaczcionkaakapitu"/>
    <w:link w:val="Nagwek7"/>
    <w:uiPriority w:val="9"/>
    <w:rsid w:val="00E27BDC"/>
    <w:rPr>
      <w:rFonts w:eastAsia="Calibri"/>
      <w:b/>
      <w:bCs/>
      <w:lang w:eastAsia="en-US"/>
    </w:rPr>
  </w:style>
  <w:style w:type="paragraph" w:styleId="Tekstpodstawowy3">
    <w:name w:val="Body Text 3"/>
    <w:basedOn w:val="Normalny"/>
    <w:link w:val="Tekstpodstawowy3Znak"/>
    <w:uiPriority w:val="99"/>
    <w:unhideWhenUsed/>
    <w:rsid w:val="00E27BDC"/>
    <w:pPr>
      <w:spacing w:after="120" w:line="259" w:lineRule="auto"/>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E27BDC"/>
    <w:rPr>
      <w:rFonts w:ascii="Calibri" w:eastAsia="Calibri" w:hAnsi="Calibri"/>
      <w:sz w:val="16"/>
      <w:szCs w:val="16"/>
      <w:lang w:eastAsia="en-US"/>
    </w:rPr>
  </w:style>
  <w:style w:type="character" w:styleId="Odwoanieprzypisudolnego">
    <w:name w:val="footnote reference"/>
    <w:aliases w:val="Footnote Reference Number"/>
    <w:uiPriority w:val="99"/>
    <w:rsid w:val="00E27BDC"/>
    <w:rPr>
      <w:rFonts w:cs="Times New Roman"/>
      <w:vertAlign w:val="superscript"/>
    </w:rPr>
  </w:style>
  <w:style w:type="character" w:customStyle="1" w:styleId="z-label">
    <w:name w:val="z-label"/>
    <w:rsid w:val="00E27BDC"/>
  </w:style>
  <w:style w:type="character" w:customStyle="1" w:styleId="NagwekZnak">
    <w:name w:val="Nagłówek Znak"/>
    <w:basedOn w:val="Domylnaczcionkaakapitu"/>
    <w:link w:val="Nagwek"/>
    <w:uiPriority w:val="99"/>
    <w:rsid w:val="00E27BDC"/>
    <w:rPr>
      <w:sz w:val="24"/>
      <w:szCs w:val="24"/>
    </w:rPr>
  </w:style>
  <w:style w:type="character" w:styleId="Odwoaniedokomentarza">
    <w:name w:val="annotation reference"/>
    <w:uiPriority w:val="99"/>
    <w:semiHidden/>
    <w:unhideWhenUsed/>
    <w:rsid w:val="00E27BDC"/>
    <w:rPr>
      <w:sz w:val="16"/>
      <w:szCs w:val="16"/>
    </w:rPr>
  </w:style>
  <w:style w:type="paragraph" w:customStyle="1" w:styleId="msonormal0">
    <w:name w:val="msonormal"/>
    <w:basedOn w:val="Normalny"/>
    <w:rsid w:val="00E27BDC"/>
    <w:pPr>
      <w:spacing w:before="100" w:beforeAutospacing="1" w:after="100" w:afterAutospacing="1"/>
    </w:pPr>
  </w:style>
  <w:style w:type="paragraph" w:customStyle="1" w:styleId="Tekstpodstawowywcity31">
    <w:name w:val="Tekst podstawowy wcięty 31"/>
    <w:basedOn w:val="Normalny"/>
    <w:rsid w:val="00E27BDC"/>
    <w:pPr>
      <w:suppressAutoHyphens/>
      <w:ind w:left="240" w:hanging="240"/>
    </w:pPr>
    <w:rPr>
      <w:color w:val="000000"/>
      <w:lang w:eastAsia="ar-SA"/>
    </w:rPr>
  </w:style>
  <w:style w:type="paragraph" w:customStyle="1" w:styleId="Lista21">
    <w:name w:val="Lista 21"/>
    <w:basedOn w:val="Normalny"/>
    <w:rsid w:val="00E27BDC"/>
    <w:pPr>
      <w:suppressAutoHyphens/>
      <w:ind w:left="566" w:hanging="283"/>
    </w:pPr>
    <w:rPr>
      <w:lang w:eastAsia="ar-SA"/>
    </w:rPr>
  </w:style>
  <w:style w:type="paragraph" w:customStyle="1" w:styleId="Wcicienormalne1">
    <w:name w:val="Wcięcie normalne1"/>
    <w:basedOn w:val="Normalny"/>
    <w:rsid w:val="00E27BDC"/>
    <w:pPr>
      <w:suppressAutoHyphens/>
      <w:ind w:left="708"/>
    </w:pPr>
    <w:rPr>
      <w:lang w:eastAsia="ar-SA"/>
    </w:rPr>
  </w:style>
  <w:style w:type="paragraph" w:customStyle="1" w:styleId="Tekstpodstawowy31">
    <w:name w:val="Tekst podstawowy 31"/>
    <w:basedOn w:val="Normalny"/>
    <w:rsid w:val="00E27BDC"/>
    <w:pPr>
      <w:suppressAutoHyphens/>
      <w:spacing w:after="120"/>
    </w:pPr>
    <w:rPr>
      <w:sz w:val="16"/>
      <w:szCs w:val="16"/>
      <w:lang w:eastAsia="ar-SA"/>
    </w:rPr>
  </w:style>
  <w:style w:type="character" w:customStyle="1" w:styleId="h11">
    <w:name w:val="h11"/>
    <w:rsid w:val="00E27BDC"/>
    <w:rPr>
      <w:rFonts w:ascii="Verdana" w:hAnsi="Verdana" w:cs="Verdana" w:hint="default"/>
      <w:b/>
      <w:bCs/>
      <w:sz w:val="23"/>
      <w:szCs w:val="23"/>
    </w:rPr>
  </w:style>
  <w:style w:type="character" w:styleId="Numerstrony">
    <w:name w:val="page number"/>
    <w:semiHidden/>
    <w:unhideWhenUsed/>
    <w:rsid w:val="00E27BDC"/>
  </w:style>
  <w:style w:type="paragraph" w:styleId="Tekstpodstawowy2">
    <w:name w:val="Body Text 2"/>
    <w:basedOn w:val="Normalny"/>
    <w:link w:val="Tekstpodstawowy2Znak"/>
    <w:uiPriority w:val="99"/>
    <w:unhideWhenUsed/>
    <w:rsid w:val="00E27BDC"/>
    <w:pPr>
      <w:autoSpaceDE w:val="0"/>
      <w:autoSpaceDN w:val="0"/>
      <w:adjustRightInd w:val="0"/>
    </w:pPr>
    <w:rPr>
      <w:rFonts w:eastAsia="Calibri"/>
      <w:b/>
      <w:bCs/>
      <w:lang w:eastAsia="en-US"/>
    </w:rPr>
  </w:style>
  <w:style w:type="character" w:customStyle="1" w:styleId="Tekstpodstawowy2Znak">
    <w:name w:val="Tekst podstawowy 2 Znak"/>
    <w:basedOn w:val="Domylnaczcionkaakapitu"/>
    <w:link w:val="Tekstpodstawowy2"/>
    <w:uiPriority w:val="99"/>
    <w:rsid w:val="00E27BDC"/>
    <w:rPr>
      <w:rFonts w:eastAsia="Calibri"/>
      <w:b/>
      <w:bCs/>
      <w:sz w:val="24"/>
      <w:szCs w:val="24"/>
      <w:lang w:eastAsia="en-US"/>
    </w:rPr>
  </w:style>
  <w:style w:type="paragraph" w:styleId="HTML-wstpniesformatowany">
    <w:name w:val="HTML Preformatted"/>
    <w:basedOn w:val="Normalny"/>
    <w:link w:val="HTML-wstpniesformatowanyZnak"/>
    <w:uiPriority w:val="99"/>
    <w:unhideWhenUsed/>
    <w:rsid w:val="00E27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27BDC"/>
    <w:rPr>
      <w:rFonts w:ascii="Courier New" w:hAnsi="Courier New" w:cs="Courier New"/>
    </w:rPr>
  </w:style>
  <w:style w:type="paragraph" w:customStyle="1" w:styleId="Domylnie">
    <w:name w:val="Domyślnie"/>
    <w:rsid w:val="00E27BDC"/>
    <w:pPr>
      <w:widowControl w:val="0"/>
      <w:suppressAutoHyphens/>
      <w:autoSpaceDN w:val="0"/>
      <w:textAlignment w:val="baseline"/>
    </w:pPr>
    <w:rPr>
      <w:rFonts w:ascii="Calibri" w:eastAsia="SimSun" w:hAnsi="Calibri" w:cs="Mangal"/>
      <w:color w:val="00000A"/>
      <w:kern w:val="3"/>
      <w:sz w:val="22"/>
      <w:szCs w:val="24"/>
      <w:lang w:eastAsia="zh-CN" w:bidi="hi-IN"/>
    </w:rPr>
  </w:style>
  <w:style w:type="character" w:customStyle="1" w:styleId="Nierozpoznanawzmianka1">
    <w:name w:val="Nierozpoznana wzmianka1"/>
    <w:uiPriority w:val="99"/>
    <w:semiHidden/>
    <w:unhideWhenUsed/>
    <w:rsid w:val="00E27BDC"/>
    <w:rPr>
      <w:color w:val="605E5C"/>
      <w:shd w:val="clear" w:color="auto" w:fill="E1DFDD"/>
    </w:rPr>
  </w:style>
  <w:style w:type="paragraph" w:styleId="Zwykytekst">
    <w:name w:val="Plain Text"/>
    <w:basedOn w:val="Normalny"/>
    <w:link w:val="ZwykytekstZnak"/>
    <w:unhideWhenUsed/>
    <w:rsid w:val="00E27BDC"/>
    <w:rPr>
      <w:rFonts w:ascii="Courier New" w:eastAsia="SimSun" w:hAnsi="Courier New" w:cs="Courier New"/>
    </w:rPr>
  </w:style>
  <w:style w:type="character" w:customStyle="1" w:styleId="ZwykytekstZnak">
    <w:name w:val="Zwykły tekst Znak"/>
    <w:basedOn w:val="Domylnaczcionkaakapitu"/>
    <w:link w:val="Zwykytekst"/>
    <w:rsid w:val="00E27BDC"/>
    <w:rPr>
      <w:rFonts w:ascii="Courier New" w:eastAsia="SimSun" w:hAnsi="Courier New" w:cs="Courier New"/>
      <w:sz w:val="24"/>
      <w:szCs w:val="24"/>
    </w:rPr>
  </w:style>
  <w:style w:type="paragraph" w:customStyle="1" w:styleId="FR2">
    <w:name w:val="FR2"/>
    <w:uiPriority w:val="99"/>
    <w:rsid w:val="00E27BDC"/>
    <w:pPr>
      <w:widowControl w:val="0"/>
      <w:suppressAutoHyphens/>
    </w:pPr>
    <w:rPr>
      <w:rFonts w:eastAsia="SimSun"/>
      <w:color w:val="00000A"/>
      <w:kern w:val="2"/>
      <w:lang w:eastAsia="ar-SA"/>
    </w:rPr>
  </w:style>
  <w:style w:type="character" w:customStyle="1" w:styleId="Nierozpoznanawzmianka2">
    <w:name w:val="Nierozpoznana wzmianka2"/>
    <w:basedOn w:val="Domylnaczcionkaakapitu"/>
    <w:uiPriority w:val="99"/>
    <w:semiHidden/>
    <w:unhideWhenUsed/>
    <w:rsid w:val="005E72B0"/>
    <w:rPr>
      <w:color w:val="605E5C"/>
      <w:shd w:val="clear" w:color="auto" w:fill="E1DFDD"/>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1F3A4F"/>
    <w:rPr>
      <w:sz w:val="24"/>
      <w:szCs w:val="24"/>
    </w:rPr>
  </w:style>
  <w:style w:type="character" w:customStyle="1" w:styleId="st">
    <w:name w:val="st"/>
    <w:rsid w:val="001F3A4F"/>
  </w:style>
  <w:style w:type="paragraph" w:customStyle="1" w:styleId="Podstawowy">
    <w:name w:val="Podstawowy"/>
    <w:basedOn w:val="Normalny"/>
    <w:link w:val="PodstawowyChar"/>
    <w:qFormat/>
    <w:rsid w:val="008D5687"/>
    <w:pPr>
      <w:spacing w:after="120" w:line="360" w:lineRule="auto"/>
      <w:jc w:val="both"/>
    </w:pPr>
    <w:rPr>
      <w:rFonts w:ascii="Tahoma" w:hAnsi="Tahoma"/>
      <w:sz w:val="20"/>
      <w:szCs w:val="20"/>
    </w:rPr>
  </w:style>
  <w:style w:type="character" w:customStyle="1" w:styleId="PodstawowyChar">
    <w:name w:val="Podstawowy Char"/>
    <w:link w:val="Podstawowy"/>
    <w:qFormat/>
    <w:locked/>
    <w:rsid w:val="008D5687"/>
    <w:rPr>
      <w:rFonts w:ascii="Tahoma" w:hAnsi="Tahoma"/>
    </w:rPr>
  </w:style>
  <w:style w:type="character" w:customStyle="1" w:styleId="Normalny1">
    <w:name w:val="Normalny1"/>
    <w:basedOn w:val="Domylnaczcionkaakapitu"/>
    <w:rsid w:val="004378EF"/>
  </w:style>
  <w:style w:type="character" w:styleId="Nierozpoznanawzmianka">
    <w:name w:val="Unresolved Mention"/>
    <w:basedOn w:val="Domylnaczcionkaakapitu"/>
    <w:uiPriority w:val="99"/>
    <w:semiHidden/>
    <w:unhideWhenUsed/>
    <w:rsid w:val="004F1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542305">
      <w:bodyDiv w:val="1"/>
      <w:marLeft w:val="0"/>
      <w:marRight w:val="0"/>
      <w:marTop w:val="0"/>
      <w:marBottom w:val="0"/>
      <w:divBdr>
        <w:top w:val="none" w:sz="0" w:space="0" w:color="auto"/>
        <w:left w:val="none" w:sz="0" w:space="0" w:color="auto"/>
        <w:bottom w:val="none" w:sz="0" w:space="0" w:color="auto"/>
        <w:right w:val="none" w:sz="0" w:space="0" w:color="auto"/>
      </w:divBdr>
    </w:div>
    <w:div w:id="991522407">
      <w:bodyDiv w:val="1"/>
      <w:marLeft w:val="0"/>
      <w:marRight w:val="0"/>
      <w:marTop w:val="0"/>
      <w:marBottom w:val="0"/>
      <w:divBdr>
        <w:top w:val="none" w:sz="0" w:space="0" w:color="auto"/>
        <w:left w:val="none" w:sz="0" w:space="0" w:color="auto"/>
        <w:bottom w:val="none" w:sz="0" w:space="0" w:color="auto"/>
        <w:right w:val="none" w:sz="0" w:space="0" w:color="auto"/>
      </w:divBdr>
    </w:div>
    <w:div w:id="1034384481">
      <w:bodyDiv w:val="1"/>
      <w:marLeft w:val="0"/>
      <w:marRight w:val="0"/>
      <w:marTop w:val="0"/>
      <w:marBottom w:val="0"/>
      <w:divBdr>
        <w:top w:val="none" w:sz="0" w:space="0" w:color="auto"/>
        <w:left w:val="none" w:sz="0" w:space="0" w:color="auto"/>
        <w:bottom w:val="none" w:sz="0" w:space="0" w:color="auto"/>
        <w:right w:val="none" w:sz="0" w:space="0" w:color="auto"/>
      </w:divBdr>
    </w:div>
    <w:div w:id="1249004059">
      <w:bodyDiv w:val="1"/>
      <w:marLeft w:val="0"/>
      <w:marRight w:val="0"/>
      <w:marTop w:val="0"/>
      <w:marBottom w:val="0"/>
      <w:divBdr>
        <w:top w:val="none" w:sz="0" w:space="0" w:color="auto"/>
        <w:left w:val="none" w:sz="0" w:space="0" w:color="auto"/>
        <w:bottom w:val="none" w:sz="0" w:space="0" w:color="auto"/>
        <w:right w:val="none" w:sz="0" w:space="0" w:color="auto"/>
      </w:divBdr>
    </w:div>
    <w:div w:id="1796679048">
      <w:bodyDiv w:val="1"/>
      <w:marLeft w:val="0"/>
      <w:marRight w:val="0"/>
      <w:marTop w:val="0"/>
      <w:marBottom w:val="0"/>
      <w:divBdr>
        <w:top w:val="none" w:sz="0" w:space="0" w:color="auto"/>
        <w:left w:val="none" w:sz="0" w:space="0" w:color="auto"/>
        <w:bottom w:val="none" w:sz="0" w:space="0" w:color="auto"/>
        <w:right w:val="none" w:sz="0" w:space="0" w:color="auto"/>
      </w:divBdr>
    </w:div>
    <w:div w:id="191512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zoz.czchow.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gzoz.czcho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gzoz.czchow.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9E4F0-B38C-408B-8C79-EC032CE1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8841</Words>
  <Characters>53050</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pomykacze</dc:creator>
  <cp:lastModifiedBy>PC</cp:lastModifiedBy>
  <cp:revision>19</cp:revision>
  <cp:lastPrinted>2020-09-28T07:18:00Z</cp:lastPrinted>
  <dcterms:created xsi:type="dcterms:W3CDTF">2025-10-21T10:47:00Z</dcterms:created>
  <dcterms:modified xsi:type="dcterms:W3CDTF">2025-10-24T10:48:00Z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-517165652</vt:i4>
  </property>
  <property fmtid="{D5CDD505-2E9C-101B-9397-08002B2CF9AE}" pid="3" name="_EmailSubject">
    <vt:lpwstr>Oznaczanie dokumentów</vt:lpwstr>
  </property>
  <property fmtid="{D5CDD505-2E9C-101B-9397-08002B2CF9AE}" pid="4" name="_AuthorEmail">
    <vt:lpwstr>e.pomykacz@spzoz-brzesko.pl</vt:lpwstr>
  </property>
  <property fmtid="{D5CDD505-2E9C-101B-9397-08002B2CF9AE}" pid="5" name="_AuthorEmailDisplayName">
    <vt:lpwstr>Elżbieta Pomykacz</vt:lpwstr>
  </property>
  <property fmtid="{D5CDD505-2E9C-101B-9397-08002B2CF9AE}" pid="6" name="_ReviewingToolsShownOnce">
    <vt:lpwstr/>
  </property>
</Properties>
</file>